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7E61AE" w14:textId="63EE7D4C" w:rsidR="00D93FF8" w:rsidRPr="003E29F3" w:rsidRDefault="003247A4">
      <w:pPr>
        <w:rPr>
          <w:rFonts w:cstheme="minorHAnsi"/>
          <w:b/>
          <w:bCs/>
          <w:sz w:val="32"/>
          <w:szCs w:val="32"/>
        </w:rPr>
      </w:pPr>
      <w:r w:rsidRPr="003E29F3">
        <w:rPr>
          <w:rFonts w:cstheme="minorHAnsi"/>
          <w:b/>
          <w:bCs/>
          <w:sz w:val="32"/>
          <w:szCs w:val="32"/>
        </w:rPr>
        <w:t xml:space="preserve">Hallo Anna </w:t>
      </w:r>
      <w:proofErr w:type="spellStart"/>
      <w:r w:rsidRPr="003E29F3">
        <w:rPr>
          <w:rFonts w:cstheme="minorHAnsi"/>
          <w:b/>
          <w:bCs/>
          <w:sz w:val="32"/>
          <w:szCs w:val="32"/>
        </w:rPr>
        <w:t>neu</w:t>
      </w:r>
      <w:proofErr w:type="spellEnd"/>
      <w:r w:rsidRPr="003E29F3">
        <w:rPr>
          <w:rFonts w:cstheme="minorHAnsi"/>
          <w:b/>
          <w:bCs/>
          <w:sz w:val="32"/>
          <w:szCs w:val="32"/>
        </w:rPr>
        <w:t xml:space="preserve"> </w:t>
      </w:r>
      <w:r w:rsidR="00A852AF" w:rsidRPr="003E29F3">
        <w:rPr>
          <w:rFonts w:cstheme="minorHAnsi"/>
          <w:b/>
          <w:bCs/>
          <w:sz w:val="32"/>
          <w:szCs w:val="32"/>
        </w:rPr>
        <w:t>3</w:t>
      </w:r>
      <w:r w:rsidRPr="003E29F3">
        <w:rPr>
          <w:rFonts w:cstheme="minorHAnsi"/>
          <w:b/>
          <w:bCs/>
          <w:sz w:val="32"/>
          <w:szCs w:val="32"/>
        </w:rPr>
        <w:t xml:space="preserve"> – rozkład materiału na </w:t>
      </w:r>
      <w:r w:rsidR="00802DDC">
        <w:rPr>
          <w:rFonts w:cstheme="minorHAnsi"/>
          <w:b/>
          <w:bCs/>
          <w:sz w:val="32"/>
          <w:szCs w:val="32"/>
        </w:rPr>
        <w:t>6</w:t>
      </w:r>
      <w:r w:rsidRPr="003E29F3">
        <w:rPr>
          <w:rFonts w:cstheme="minorHAnsi"/>
          <w:b/>
          <w:bCs/>
          <w:sz w:val="32"/>
          <w:szCs w:val="32"/>
        </w:rPr>
        <w:t>0 godzin lekcyjnych</w:t>
      </w:r>
      <w:r w:rsidR="002A7781" w:rsidRPr="003E29F3">
        <w:rPr>
          <w:rFonts w:cstheme="minorHAnsi"/>
          <w:b/>
          <w:bCs/>
          <w:sz w:val="32"/>
          <w:szCs w:val="32"/>
        </w:rPr>
        <w:t xml:space="preserve"> </w:t>
      </w:r>
      <w:proofErr w:type="spellStart"/>
      <w:r w:rsidR="002A7781" w:rsidRPr="003E29F3">
        <w:rPr>
          <w:rFonts w:cstheme="minorHAnsi"/>
          <w:b/>
          <w:bCs/>
          <w:sz w:val="32"/>
          <w:szCs w:val="32"/>
        </w:rPr>
        <w:t>Da</w:t>
      </w:r>
      <w:r w:rsidR="00562AB7">
        <w:rPr>
          <w:rFonts w:cstheme="minorHAnsi"/>
          <w:b/>
          <w:bCs/>
          <w:sz w:val="32"/>
          <w:szCs w:val="32"/>
        </w:rPr>
        <w:t>M</w:t>
      </w:r>
      <w:proofErr w:type="spellEnd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59"/>
        <w:gridCol w:w="4084"/>
        <w:gridCol w:w="6045"/>
        <w:gridCol w:w="1426"/>
        <w:gridCol w:w="1075"/>
        <w:gridCol w:w="1499"/>
      </w:tblGrid>
      <w:tr w:rsidR="00DF32E9" w:rsidRPr="007D1142" w14:paraId="07EF01E0" w14:textId="77777777" w:rsidTr="005A28B9">
        <w:tc>
          <w:tcPr>
            <w:tcW w:w="1259" w:type="dxa"/>
            <w:tcBorders>
              <w:bottom w:val="single" w:sz="4" w:space="0" w:color="auto"/>
            </w:tcBorders>
            <w:shd w:val="clear" w:color="auto" w:fill="C45911" w:themeFill="accent2" w:themeFillShade="BF"/>
          </w:tcPr>
          <w:p w14:paraId="38103015" w14:textId="458CE88E" w:rsidR="003247A4" w:rsidRPr="007D1142" w:rsidRDefault="00546C67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7D1142">
              <w:rPr>
                <w:rFonts w:cstheme="minorHAnsi"/>
                <w:b/>
                <w:bCs/>
                <w:sz w:val="24"/>
                <w:szCs w:val="24"/>
              </w:rPr>
              <w:t>Numer lekcji</w:t>
            </w:r>
          </w:p>
        </w:tc>
        <w:tc>
          <w:tcPr>
            <w:tcW w:w="4084" w:type="dxa"/>
            <w:tcBorders>
              <w:bottom w:val="single" w:sz="4" w:space="0" w:color="auto"/>
            </w:tcBorders>
            <w:shd w:val="clear" w:color="auto" w:fill="C45911" w:themeFill="accent2" w:themeFillShade="BF"/>
          </w:tcPr>
          <w:p w14:paraId="60116401" w14:textId="156D7CB3" w:rsidR="003247A4" w:rsidRPr="007D1142" w:rsidRDefault="00546C67" w:rsidP="007D1142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D1142">
              <w:rPr>
                <w:rFonts w:cstheme="minorHAnsi"/>
                <w:b/>
                <w:bCs/>
                <w:sz w:val="24"/>
                <w:szCs w:val="24"/>
              </w:rPr>
              <w:t>Temat lekcji</w:t>
            </w:r>
          </w:p>
        </w:tc>
        <w:tc>
          <w:tcPr>
            <w:tcW w:w="6045" w:type="dxa"/>
            <w:tcBorders>
              <w:bottom w:val="single" w:sz="4" w:space="0" w:color="auto"/>
            </w:tcBorders>
            <w:shd w:val="clear" w:color="auto" w:fill="C45911" w:themeFill="accent2" w:themeFillShade="BF"/>
          </w:tcPr>
          <w:p w14:paraId="435B0453" w14:textId="77777777" w:rsidR="003247A4" w:rsidRDefault="00546C67" w:rsidP="007D1142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D1142">
              <w:rPr>
                <w:rFonts w:cstheme="minorHAnsi"/>
                <w:b/>
                <w:bCs/>
                <w:sz w:val="24"/>
                <w:szCs w:val="24"/>
              </w:rPr>
              <w:t>Cele</w:t>
            </w:r>
          </w:p>
          <w:p w14:paraId="7AB15852" w14:textId="77777777" w:rsidR="007D1142" w:rsidRPr="007D1142" w:rsidRDefault="007D1142" w:rsidP="007D1142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264245BF" w14:textId="77777777" w:rsidR="004C1322" w:rsidRPr="007D1142" w:rsidRDefault="004C1322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7D1142">
              <w:rPr>
                <w:rFonts w:cstheme="minorHAnsi"/>
                <w:b/>
                <w:bCs/>
                <w:sz w:val="24"/>
                <w:szCs w:val="24"/>
              </w:rPr>
              <w:t>Uczeń potrafi…</w:t>
            </w:r>
          </w:p>
          <w:p w14:paraId="16365F85" w14:textId="2403887E" w:rsidR="004C1322" w:rsidRPr="007D1142" w:rsidRDefault="004C1322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7D1142">
              <w:rPr>
                <w:rFonts w:cstheme="minorHAnsi"/>
                <w:b/>
                <w:bCs/>
                <w:sz w:val="24"/>
                <w:szCs w:val="24"/>
              </w:rPr>
              <w:t>Uczeń zna…</w:t>
            </w:r>
          </w:p>
        </w:tc>
        <w:tc>
          <w:tcPr>
            <w:tcW w:w="1426" w:type="dxa"/>
            <w:tcBorders>
              <w:bottom w:val="single" w:sz="4" w:space="0" w:color="auto"/>
            </w:tcBorders>
            <w:shd w:val="clear" w:color="auto" w:fill="C45911" w:themeFill="accent2" w:themeFillShade="BF"/>
          </w:tcPr>
          <w:p w14:paraId="2E51F31C" w14:textId="77777777" w:rsidR="00DF32E9" w:rsidRPr="007D1142" w:rsidRDefault="00546C67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7D1142">
              <w:rPr>
                <w:rFonts w:cstheme="minorHAnsi"/>
                <w:b/>
                <w:bCs/>
                <w:sz w:val="24"/>
                <w:szCs w:val="24"/>
              </w:rPr>
              <w:t xml:space="preserve">Materiał </w:t>
            </w:r>
          </w:p>
          <w:p w14:paraId="16A2BB17" w14:textId="77777777" w:rsidR="003247A4" w:rsidRPr="007D1142" w:rsidRDefault="00546C67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7D1142">
              <w:rPr>
                <w:rFonts w:cstheme="minorHAnsi"/>
                <w:b/>
                <w:bCs/>
                <w:sz w:val="24"/>
                <w:szCs w:val="24"/>
              </w:rPr>
              <w:t xml:space="preserve">z </w:t>
            </w:r>
            <w:r w:rsidR="00DF32E9" w:rsidRPr="007D1142">
              <w:rPr>
                <w:rFonts w:cstheme="minorHAnsi"/>
                <w:b/>
                <w:bCs/>
                <w:sz w:val="24"/>
                <w:szCs w:val="24"/>
              </w:rPr>
              <w:t>p</w:t>
            </w:r>
            <w:r w:rsidRPr="007D1142">
              <w:rPr>
                <w:rFonts w:cstheme="minorHAnsi"/>
                <w:b/>
                <w:bCs/>
                <w:sz w:val="24"/>
                <w:szCs w:val="24"/>
              </w:rPr>
              <w:t>odręcznika</w:t>
            </w:r>
          </w:p>
          <w:p w14:paraId="3EFB2D09" w14:textId="76C84BD4" w:rsidR="002A2762" w:rsidRPr="007D1142" w:rsidRDefault="002A2762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7D1142">
              <w:rPr>
                <w:rFonts w:cstheme="minorHAnsi"/>
                <w:b/>
                <w:bCs/>
                <w:sz w:val="24"/>
                <w:szCs w:val="24"/>
              </w:rPr>
              <w:t>(</w:t>
            </w:r>
            <w:r w:rsidR="00C4709C" w:rsidRPr="007D1142">
              <w:rPr>
                <w:rFonts w:cstheme="minorHAnsi"/>
                <w:b/>
                <w:bCs/>
                <w:sz w:val="24"/>
                <w:szCs w:val="24"/>
              </w:rPr>
              <w:t>n</w:t>
            </w:r>
            <w:r w:rsidRPr="007D1142">
              <w:rPr>
                <w:rFonts w:cstheme="minorHAnsi"/>
                <w:b/>
                <w:bCs/>
                <w:sz w:val="24"/>
                <w:szCs w:val="24"/>
              </w:rPr>
              <w:t>umery stron)</w:t>
            </w:r>
          </w:p>
        </w:tc>
        <w:tc>
          <w:tcPr>
            <w:tcW w:w="1075" w:type="dxa"/>
            <w:tcBorders>
              <w:bottom w:val="single" w:sz="4" w:space="0" w:color="auto"/>
            </w:tcBorders>
            <w:shd w:val="clear" w:color="auto" w:fill="C45911" w:themeFill="accent2" w:themeFillShade="BF"/>
          </w:tcPr>
          <w:p w14:paraId="3921F67E" w14:textId="77777777" w:rsidR="003247A4" w:rsidRPr="007D1142" w:rsidRDefault="00546C67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7D1142">
              <w:rPr>
                <w:rFonts w:cstheme="minorHAnsi"/>
                <w:b/>
                <w:bCs/>
                <w:sz w:val="24"/>
                <w:szCs w:val="24"/>
              </w:rPr>
              <w:t>Materiał z zeszytu ćwiczeń</w:t>
            </w:r>
          </w:p>
          <w:p w14:paraId="44FB8331" w14:textId="36E82DB6" w:rsidR="002A2762" w:rsidRPr="007D1142" w:rsidRDefault="002A2762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7D1142">
              <w:rPr>
                <w:rFonts w:cstheme="minorHAnsi"/>
                <w:b/>
                <w:bCs/>
                <w:sz w:val="24"/>
                <w:szCs w:val="24"/>
              </w:rPr>
              <w:t>(</w:t>
            </w:r>
            <w:r w:rsidR="00C4709C" w:rsidRPr="007D1142">
              <w:rPr>
                <w:rFonts w:cstheme="minorHAnsi"/>
                <w:b/>
                <w:bCs/>
                <w:sz w:val="24"/>
                <w:szCs w:val="24"/>
              </w:rPr>
              <w:t>n</w:t>
            </w:r>
            <w:r w:rsidRPr="007D1142">
              <w:rPr>
                <w:rFonts w:cstheme="minorHAnsi"/>
                <w:b/>
                <w:bCs/>
                <w:sz w:val="24"/>
                <w:szCs w:val="24"/>
              </w:rPr>
              <w:t>umery stron)</w:t>
            </w:r>
          </w:p>
        </w:tc>
        <w:tc>
          <w:tcPr>
            <w:tcW w:w="1499" w:type="dxa"/>
            <w:tcBorders>
              <w:bottom w:val="single" w:sz="4" w:space="0" w:color="auto"/>
            </w:tcBorders>
            <w:shd w:val="clear" w:color="auto" w:fill="C45911" w:themeFill="accent2" w:themeFillShade="BF"/>
          </w:tcPr>
          <w:p w14:paraId="4B8645D3" w14:textId="77777777" w:rsidR="003247A4" w:rsidRDefault="00546C67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7D1142">
              <w:rPr>
                <w:rFonts w:cstheme="minorHAnsi"/>
                <w:b/>
                <w:bCs/>
                <w:sz w:val="24"/>
                <w:szCs w:val="24"/>
              </w:rPr>
              <w:t>Podstawa programowa</w:t>
            </w:r>
          </w:p>
          <w:p w14:paraId="7FE4CF3B" w14:textId="421D07ED" w:rsidR="00562AB7" w:rsidRPr="007D1142" w:rsidRDefault="00562AB7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Język mniejszości narodowej – język niemiecki (01.08.202</w:t>
            </w:r>
            <w:r w:rsidR="00F930DD">
              <w:rPr>
                <w:rFonts w:cstheme="minorHAnsi"/>
                <w:b/>
                <w:bCs/>
                <w:sz w:val="18"/>
                <w:szCs w:val="18"/>
              </w:rPr>
              <w:t>4</w:t>
            </w:r>
            <w:r>
              <w:rPr>
                <w:rFonts w:cstheme="minorHAnsi"/>
                <w:b/>
                <w:bCs/>
                <w:sz w:val="18"/>
                <w:szCs w:val="18"/>
              </w:rPr>
              <w:t>r.)</w:t>
            </w:r>
          </w:p>
        </w:tc>
      </w:tr>
      <w:tr w:rsidR="00DF32E9" w:rsidRPr="00556CDC" w14:paraId="5BA47CF6" w14:textId="77777777" w:rsidTr="00223839">
        <w:tc>
          <w:tcPr>
            <w:tcW w:w="15388" w:type="dxa"/>
            <w:gridSpan w:val="6"/>
            <w:shd w:val="clear" w:color="auto" w:fill="FFC000"/>
          </w:tcPr>
          <w:p w14:paraId="0535FF5B" w14:textId="77777777" w:rsidR="00DF32E9" w:rsidRDefault="00DF32E9">
            <w:pPr>
              <w:rPr>
                <w:rFonts w:cstheme="minorHAnsi"/>
                <w:i/>
                <w:iCs/>
                <w:lang w:val="de-DE"/>
              </w:rPr>
            </w:pPr>
            <w:r w:rsidRPr="00A60AA5">
              <w:rPr>
                <w:rFonts w:cstheme="minorHAnsi"/>
                <w:b/>
                <w:bCs/>
                <w:sz w:val="24"/>
                <w:szCs w:val="24"/>
                <w:lang w:val="de-DE"/>
              </w:rPr>
              <w:t>Einstiegslektion</w:t>
            </w:r>
            <w:r w:rsidR="00A60AA5" w:rsidRPr="00A60AA5">
              <w:rPr>
                <w:rFonts w:cstheme="minorHAnsi"/>
                <w:b/>
                <w:bCs/>
                <w:sz w:val="24"/>
                <w:szCs w:val="24"/>
                <w:lang w:val="de-DE"/>
              </w:rPr>
              <w:t xml:space="preserve"> </w:t>
            </w:r>
            <w:r w:rsidR="00A60AA5" w:rsidRPr="00A60AA5">
              <w:rPr>
                <w:rFonts w:cstheme="minorHAnsi"/>
                <w:b/>
                <w:sz w:val="24"/>
                <w:szCs w:val="24"/>
                <w:lang w:val="de-DE"/>
              </w:rPr>
              <w:t>Was gibt es Neues?</w:t>
            </w:r>
            <w:r w:rsidR="00A60AA5" w:rsidRPr="007D1142">
              <w:rPr>
                <w:rFonts w:cstheme="minorHAnsi"/>
                <w:i/>
                <w:iCs/>
                <w:lang w:val="de-DE"/>
              </w:rPr>
              <w:t xml:space="preserve">  </w:t>
            </w:r>
          </w:p>
          <w:p w14:paraId="26CE83D6" w14:textId="46DC1C49" w:rsidR="00A60AA5" w:rsidRPr="00A60AA5" w:rsidRDefault="00A60AA5">
            <w:pPr>
              <w:rPr>
                <w:rFonts w:cstheme="minorHAnsi"/>
                <w:b/>
                <w:bCs/>
                <w:sz w:val="24"/>
                <w:szCs w:val="24"/>
                <w:lang w:val="de-DE"/>
              </w:rPr>
            </w:pPr>
          </w:p>
        </w:tc>
      </w:tr>
      <w:tr w:rsidR="00546C67" w:rsidRPr="003E29F3" w14:paraId="49ABCBF4" w14:textId="77777777" w:rsidTr="005A28B9">
        <w:tc>
          <w:tcPr>
            <w:tcW w:w="1259" w:type="dxa"/>
          </w:tcPr>
          <w:p w14:paraId="0A6446C3" w14:textId="0DC39708" w:rsidR="00546C67" w:rsidRPr="003E29F3" w:rsidRDefault="002401CD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3E29F3">
              <w:rPr>
                <w:rFonts w:cstheme="minorHAns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084" w:type="dxa"/>
          </w:tcPr>
          <w:p w14:paraId="43FB5645" w14:textId="702E0109" w:rsidR="00546C67" w:rsidRPr="007D1142" w:rsidRDefault="00A852AF" w:rsidP="00013314">
            <w:pPr>
              <w:rPr>
                <w:rFonts w:cstheme="minorHAnsi"/>
                <w:lang w:val="de-DE"/>
              </w:rPr>
            </w:pPr>
            <w:r w:rsidRPr="007D1142">
              <w:rPr>
                <w:rFonts w:cstheme="minorHAnsi"/>
                <w:lang w:val="de-DE"/>
              </w:rPr>
              <w:t>Was gibt es Neues?</w:t>
            </w:r>
            <w:r w:rsidRPr="007D1142">
              <w:rPr>
                <w:rFonts w:cstheme="minorHAnsi"/>
                <w:i/>
                <w:iCs/>
                <w:lang w:val="de-DE"/>
              </w:rPr>
              <w:t xml:space="preserve">  </w:t>
            </w:r>
            <w:r w:rsidRPr="007D1142">
              <w:rPr>
                <w:rFonts w:cstheme="minorHAnsi"/>
                <w:lang w:val="de-DE"/>
              </w:rPr>
              <w:t xml:space="preserve">Co </w:t>
            </w:r>
            <w:proofErr w:type="spellStart"/>
            <w:r w:rsidRPr="007D1142">
              <w:rPr>
                <w:rFonts w:cstheme="minorHAnsi"/>
                <w:lang w:val="de-DE"/>
              </w:rPr>
              <w:t>nowego</w:t>
            </w:r>
            <w:proofErr w:type="spellEnd"/>
            <w:r w:rsidRPr="007D1142">
              <w:rPr>
                <w:rFonts w:cstheme="minorHAnsi"/>
                <w:lang w:val="de-DE"/>
              </w:rPr>
              <w:t>?</w:t>
            </w:r>
          </w:p>
        </w:tc>
        <w:tc>
          <w:tcPr>
            <w:tcW w:w="6045" w:type="dxa"/>
          </w:tcPr>
          <w:p w14:paraId="70CACD38" w14:textId="4735C4A6" w:rsidR="00455F94" w:rsidRPr="007D1142" w:rsidRDefault="004C1322" w:rsidP="0020696D">
            <w:pPr>
              <w:snapToGrid w:val="0"/>
              <w:rPr>
                <w:rFonts w:cstheme="minorHAnsi"/>
              </w:rPr>
            </w:pPr>
            <w:r w:rsidRPr="007D1142">
              <w:rPr>
                <w:rFonts w:cstheme="minorHAnsi"/>
              </w:rPr>
              <w:t xml:space="preserve">- </w:t>
            </w:r>
            <w:r w:rsidR="00455F94" w:rsidRPr="007D1142">
              <w:rPr>
                <w:rFonts w:cstheme="minorHAnsi"/>
              </w:rPr>
              <w:t>nazywać bohaterów książki i miejsca, do których chodzą podczas wakacji</w:t>
            </w:r>
            <w:r w:rsidR="007B5FB2" w:rsidRPr="007D1142">
              <w:rPr>
                <w:rFonts w:cstheme="minorHAnsi"/>
              </w:rPr>
              <w:t>,</w:t>
            </w:r>
          </w:p>
          <w:p w14:paraId="1C297996" w14:textId="74C600B9" w:rsidR="00546C67" w:rsidRPr="007D1142" w:rsidRDefault="004C1322" w:rsidP="00455F94">
            <w:pPr>
              <w:rPr>
                <w:rFonts w:cstheme="minorHAnsi"/>
              </w:rPr>
            </w:pPr>
            <w:r w:rsidRPr="007D1142">
              <w:rPr>
                <w:rFonts w:cstheme="minorHAnsi"/>
                <w:bCs/>
              </w:rPr>
              <w:t>-</w:t>
            </w:r>
            <w:r w:rsidR="0020696D" w:rsidRPr="007D1142">
              <w:rPr>
                <w:rFonts w:cstheme="minorHAnsi"/>
                <w:bCs/>
              </w:rPr>
              <w:t xml:space="preserve"> </w:t>
            </w:r>
            <w:r w:rsidR="00455F94" w:rsidRPr="007D1142">
              <w:rPr>
                <w:rFonts w:cstheme="minorHAnsi"/>
                <w:bCs/>
              </w:rPr>
              <w:t>nazywać kraje niemieckojęzyczne oraz charakterystyczne zabytki Berlina, Salzburga i Berna</w:t>
            </w:r>
          </w:p>
        </w:tc>
        <w:tc>
          <w:tcPr>
            <w:tcW w:w="1426" w:type="dxa"/>
          </w:tcPr>
          <w:p w14:paraId="7E2A297C" w14:textId="0594DD64" w:rsidR="00546C67" w:rsidRPr="003E29F3" w:rsidRDefault="00747B0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4, 5, 6, 7, 8, 9</w:t>
            </w:r>
          </w:p>
        </w:tc>
        <w:tc>
          <w:tcPr>
            <w:tcW w:w="1075" w:type="dxa"/>
          </w:tcPr>
          <w:p w14:paraId="32866A84" w14:textId="78F8FC70" w:rsidR="00546C67" w:rsidRPr="003E29F3" w:rsidRDefault="005A516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4, 5</w:t>
            </w:r>
          </w:p>
        </w:tc>
        <w:tc>
          <w:tcPr>
            <w:tcW w:w="1499" w:type="dxa"/>
          </w:tcPr>
          <w:p w14:paraId="27657A76" w14:textId="40C0F374" w:rsidR="00546C67" w:rsidRDefault="00F829F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45489197" w14:textId="4E9E4792" w:rsidR="0091411D" w:rsidRDefault="009141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1.2)</w:t>
            </w:r>
          </w:p>
          <w:p w14:paraId="12A91E0C" w14:textId="77777777" w:rsidR="00F829F9" w:rsidRDefault="00F829F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2B8920E1" w14:textId="2DCA637F" w:rsidR="00F829F9" w:rsidRDefault="00F829F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4857D1B5" w14:textId="11A76E16" w:rsidR="0091411D" w:rsidRDefault="009141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224D4F97" w14:textId="77777777" w:rsidR="0091411D" w:rsidRDefault="009141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69B11627" w14:textId="2BA7C36F" w:rsidR="00EC020F" w:rsidRPr="003E29F3" w:rsidRDefault="00EC020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</w:tc>
      </w:tr>
      <w:tr w:rsidR="00546C67" w:rsidRPr="003E29F3" w14:paraId="0CDEF27A" w14:textId="77777777" w:rsidTr="005A28B9">
        <w:tc>
          <w:tcPr>
            <w:tcW w:w="1259" w:type="dxa"/>
          </w:tcPr>
          <w:p w14:paraId="054CA9CD" w14:textId="5F276973" w:rsidR="00546C67" w:rsidRPr="003E29F3" w:rsidRDefault="002401CD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3E29F3">
              <w:rPr>
                <w:rFonts w:cstheme="minorHAns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4084" w:type="dxa"/>
          </w:tcPr>
          <w:p w14:paraId="691ADD13" w14:textId="2A0C4321" w:rsidR="00546C67" w:rsidRPr="007D1142" w:rsidRDefault="00A852AF" w:rsidP="003E29F3">
            <w:pPr>
              <w:snapToGrid w:val="0"/>
              <w:rPr>
                <w:rFonts w:cstheme="minorHAnsi"/>
              </w:rPr>
            </w:pPr>
            <w:proofErr w:type="spellStart"/>
            <w:r w:rsidRPr="007D1142">
              <w:rPr>
                <w:rFonts w:cstheme="minorHAnsi"/>
              </w:rPr>
              <w:t>Wiederholungsspiel</w:t>
            </w:r>
            <w:proofErr w:type="spellEnd"/>
            <w:r w:rsidR="003E29F3" w:rsidRPr="007D1142">
              <w:rPr>
                <w:rFonts w:cstheme="minorHAnsi"/>
              </w:rPr>
              <w:t>.</w:t>
            </w:r>
            <w:r w:rsidR="003E29F3" w:rsidRPr="007D1142">
              <w:rPr>
                <w:rFonts w:cstheme="minorHAnsi"/>
                <w:i/>
                <w:iCs/>
              </w:rPr>
              <w:t xml:space="preserve"> </w:t>
            </w:r>
            <w:r w:rsidRPr="007D1142">
              <w:rPr>
                <w:rFonts w:cstheme="minorHAnsi"/>
              </w:rPr>
              <w:t>Gra powtórzeniowa</w:t>
            </w:r>
          </w:p>
        </w:tc>
        <w:tc>
          <w:tcPr>
            <w:tcW w:w="6045" w:type="dxa"/>
          </w:tcPr>
          <w:p w14:paraId="46A01B04" w14:textId="2F3195B7" w:rsidR="00546C67" w:rsidRPr="007D1142" w:rsidRDefault="004C1322" w:rsidP="00455F94">
            <w:pPr>
              <w:snapToGrid w:val="0"/>
              <w:rPr>
                <w:rFonts w:cstheme="minorHAnsi"/>
                <w:i/>
                <w:iCs/>
              </w:rPr>
            </w:pPr>
            <w:r w:rsidRPr="007D1142">
              <w:rPr>
                <w:rFonts w:cstheme="minorHAnsi"/>
              </w:rPr>
              <w:t>-</w:t>
            </w:r>
            <w:r w:rsidR="0020696D" w:rsidRPr="007D1142">
              <w:rPr>
                <w:rFonts w:cstheme="minorHAnsi"/>
              </w:rPr>
              <w:t xml:space="preserve"> </w:t>
            </w:r>
            <w:r w:rsidR="00455F94" w:rsidRPr="007D1142">
              <w:rPr>
                <w:rFonts w:cstheme="minorHAnsi"/>
              </w:rPr>
              <w:t xml:space="preserve">słownictwo i zwroty z drugiego tomu kursu Hallo Anna </w:t>
            </w:r>
            <w:proofErr w:type="spellStart"/>
            <w:r w:rsidR="00455F94" w:rsidRPr="007D1142">
              <w:rPr>
                <w:rFonts w:cstheme="minorHAnsi"/>
              </w:rPr>
              <w:t>ne</w:t>
            </w:r>
            <w:r w:rsidR="0020696D" w:rsidRPr="007D1142">
              <w:rPr>
                <w:rFonts w:cstheme="minorHAnsi"/>
              </w:rPr>
              <w:t>u</w:t>
            </w:r>
            <w:proofErr w:type="spellEnd"/>
          </w:p>
        </w:tc>
        <w:tc>
          <w:tcPr>
            <w:tcW w:w="1426" w:type="dxa"/>
          </w:tcPr>
          <w:p w14:paraId="073937BB" w14:textId="2AC46942" w:rsidR="00546C67" w:rsidRPr="003E29F3" w:rsidRDefault="00747B0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  <w:r w:rsidR="00E24EC1">
              <w:rPr>
                <w:rFonts w:cstheme="minorHAnsi"/>
                <w:sz w:val="20"/>
                <w:szCs w:val="20"/>
              </w:rPr>
              <w:t>, 11</w:t>
            </w:r>
          </w:p>
        </w:tc>
        <w:tc>
          <w:tcPr>
            <w:tcW w:w="1075" w:type="dxa"/>
          </w:tcPr>
          <w:p w14:paraId="391BBB27" w14:textId="57C1501D" w:rsidR="00546C67" w:rsidRPr="003E29F3" w:rsidRDefault="004D397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6, 7, 8, 9</w:t>
            </w:r>
          </w:p>
        </w:tc>
        <w:tc>
          <w:tcPr>
            <w:tcW w:w="1499" w:type="dxa"/>
          </w:tcPr>
          <w:p w14:paraId="0DCD0328" w14:textId="77777777" w:rsidR="00546C67" w:rsidRDefault="00F829F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0CFEC99C" w14:textId="77777777" w:rsidR="00F829F9" w:rsidRDefault="00F829F9" w:rsidP="00F829F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10FBF69C" w14:textId="77777777" w:rsidR="00F829F9" w:rsidRDefault="00F829F9" w:rsidP="00F829F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6FB0FEAC" w14:textId="77777777" w:rsidR="0091411D" w:rsidRDefault="0091411D" w:rsidP="00F829F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3B9FAD30" w14:textId="77777777" w:rsidR="0091411D" w:rsidRDefault="0091411D" w:rsidP="00F829F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1FAC5FA8" w14:textId="77777777" w:rsidR="0091411D" w:rsidRDefault="0091411D" w:rsidP="00F829F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69AECD44" w14:textId="77777777" w:rsidR="0091411D" w:rsidRDefault="0091411D" w:rsidP="00F829F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  <w:p w14:paraId="77E7A62D" w14:textId="370027F8" w:rsidR="0091411D" w:rsidRPr="003E29F3" w:rsidRDefault="0091411D" w:rsidP="00F829F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2.13)</w:t>
            </w:r>
          </w:p>
        </w:tc>
      </w:tr>
      <w:tr w:rsidR="001C25DC" w:rsidRPr="003E29F3" w14:paraId="53CC0941" w14:textId="77777777" w:rsidTr="005A28B9">
        <w:tc>
          <w:tcPr>
            <w:tcW w:w="1259" w:type="dxa"/>
          </w:tcPr>
          <w:p w14:paraId="79F1EBAF" w14:textId="3D8E9849" w:rsidR="001C25DC" w:rsidRPr="003E29F3" w:rsidRDefault="000319DF" w:rsidP="001C25DC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4084" w:type="dxa"/>
          </w:tcPr>
          <w:p w14:paraId="50EB87C4" w14:textId="2FFA99A7" w:rsidR="001C25DC" w:rsidRPr="007D1142" w:rsidRDefault="001C25DC" w:rsidP="001C25DC">
            <w:pPr>
              <w:snapToGrid w:val="0"/>
              <w:rPr>
                <w:rFonts w:cstheme="minorHAnsi"/>
              </w:rPr>
            </w:pPr>
            <w:r w:rsidRPr="00900C0C">
              <w:rPr>
                <w:rFonts w:cstheme="minorHAnsi"/>
                <w:noProof/>
              </w:rPr>
              <w:t xml:space="preserve">Das kann ich! </w:t>
            </w:r>
            <w:r w:rsidRPr="00E734F4">
              <w:rPr>
                <w:rFonts w:cstheme="minorHAnsi"/>
                <w:noProof/>
              </w:rPr>
              <w:t>Powtarzamy, co już u</w:t>
            </w:r>
            <w:r>
              <w:rPr>
                <w:rFonts w:cstheme="minorHAnsi"/>
                <w:noProof/>
              </w:rPr>
              <w:t>miemy</w:t>
            </w:r>
          </w:p>
        </w:tc>
        <w:tc>
          <w:tcPr>
            <w:tcW w:w="6045" w:type="dxa"/>
          </w:tcPr>
          <w:p w14:paraId="3BE55F07" w14:textId="77777777" w:rsidR="001C25DC" w:rsidRDefault="001C25DC" w:rsidP="001C25DC">
            <w:pPr>
              <w:rPr>
                <w:rFonts w:cstheme="minorHAnsi"/>
              </w:rPr>
            </w:pPr>
            <w:r>
              <w:rPr>
                <w:rFonts w:cstheme="minorHAnsi"/>
              </w:rPr>
              <w:t>- słownictwo i zwroty poznane w dziale,</w:t>
            </w:r>
          </w:p>
          <w:p w14:paraId="697B74B2" w14:textId="77777777" w:rsidR="001C25DC" w:rsidRDefault="001C25DC" w:rsidP="001C25DC">
            <w:pPr>
              <w:rPr>
                <w:rFonts w:cstheme="minorHAnsi"/>
              </w:rPr>
            </w:pPr>
            <w:r>
              <w:rPr>
                <w:rFonts w:cstheme="minorHAnsi"/>
              </w:rPr>
              <w:t>- zrozumieć usłyszany tekst,</w:t>
            </w:r>
          </w:p>
          <w:p w14:paraId="4038B2BF" w14:textId="77777777" w:rsidR="001C25DC" w:rsidRDefault="001C25DC" w:rsidP="001C25DC">
            <w:pPr>
              <w:rPr>
                <w:rFonts w:cstheme="minorHAnsi"/>
              </w:rPr>
            </w:pPr>
            <w:r>
              <w:rPr>
                <w:rFonts w:cstheme="minorHAnsi"/>
              </w:rPr>
              <w:t>- zrozumieć przeczytany tekst,</w:t>
            </w:r>
          </w:p>
          <w:p w14:paraId="5A2E1A4F" w14:textId="77777777" w:rsidR="001C25DC" w:rsidRDefault="001C25DC" w:rsidP="001C25DC">
            <w:pPr>
              <w:rPr>
                <w:rFonts w:cstheme="minorHAnsi"/>
              </w:rPr>
            </w:pPr>
            <w:r>
              <w:rPr>
                <w:rFonts w:cstheme="minorHAnsi"/>
              </w:rPr>
              <w:t>- napisać poznane słowa i zwroty</w:t>
            </w:r>
          </w:p>
          <w:p w14:paraId="76C45952" w14:textId="77777777" w:rsidR="001C25DC" w:rsidRPr="007D1142" w:rsidRDefault="001C25DC" w:rsidP="001C25DC">
            <w:pPr>
              <w:snapToGrid w:val="0"/>
              <w:rPr>
                <w:rFonts w:cstheme="minorHAnsi"/>
              </w:rPr>
            </w:pPr>
          </w:p>
        </w:tc>
        <w:tc>
          <w:tcPr>
            <w:tcW w:w="1426" w:type="dxa"/>
          </w:tcPr>
          <w:p w14:paraId="65A386F0" w14:textId="40934EBE" w:rsidR="001C25DC" w:rsidRDefault="000319DF" w:rsidP="001C25D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4, 5, 6, 7, 8, 9, 10, 11</w:t>
            </w:r>
          </w:p>
        </w:tc>
        <w:tc>
          <w:tcPr>
            <w:tcW w:w="1075" w:type="dxa"/>
          </w:tcPr>
          <w:p w14:paraId="4D7C919C" w14:textId="77777777" w:rsidR="001C25DC" w:rsidRDefault="001C25DC" w:rsidP="001C25D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9" w:type="dxa"/>
          </w:tcPr>
          <w:p w14:paraId="35B42922" w14:textId="77777777" w:rsidR="001C25DC" w:rsidRDefault="001C25DC" w:rsidP="001C25DC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5B9ACE6C" w14:textId="77777777" w:rsidR="001C25DC" w:rsidRDefault="001C25DC" w:rsidP="001C25DC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5CEDF39A" w14:textId="77777777" w:rsidR="001C25DC" w:rsidRDefault="001C25DC" w:rsidP="001C25DC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2FA74A24" w14:textId="77777777" w:rsidR="001C25DC" w:rsidRDefault="001C25DC" w:rsidP="001C25DC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3FD40FD5" w14:textId="77777777" w:rsidR="001C25DC" w:rsidRDefault="001C25DC" w:rsidP="001C25DC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45704687" w14:textId="77777777" w:rsidR="001C25DC" w:rsidRDefault="001C25DC" w:rsidP="001C25DC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7F4E9550" w14:textId="77777777" w:rsidR="001C25DC" w:rsidRDefault="001C25DC" w:rsidP="001C25DC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04C309F7" w14:textId="77777777" w:rsidR="001C25DC" w:rsidRDefault="001C25DC" w:rsidP="001C25DC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  <w:p w14:paraId="3EEAE124" w14:textId="4961EB6C" w:rsidR="001C25DC" w:rsidRDefault="001C25DC" w:rsidP="001C25D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2.13)</w:t>
            </w:r>
          </w:p>
        </w:tc>
      </w:tr>
      <w:tr w:rsidR="001C25DC" w:rsidRPr="003E29F3" w14:paraId="22AA25AF" w14:textId="77777777" w:rsidTr="00223839">
        <w:tc>
          <w:tcPr>
            <w:tcW w:w="15388" w:type="dxa"/>
            <w:gridSpan w:val="6"/>
            <w:shd w:val="clear" w:color="auto" w:fill="FFC000"/>
          </w:tcPr>
          <w:p w14:paraId="0FB3F4F4" w14:textId="77777777" w:rsidR="001C25DC" w:rsidRDefault="001C25DC" w:rsidP="001C25DC">
            <w:pPr>
              <w:rPr>
                <w:rFonts w:cstheme="minorHAnsi"/>
                <w:b/>
                <w:sz w:val="24"/>
                <w:szCs w:val="24"/>
                <w:lang w:val="de-DE"/>
              </w:rPr>
            </w:pPr>
            <w:proofErr w:type="spellStart"/>
            <w:r w:rsidRPr="00A60AA5">
              <w:rPr>
                <w:rFonts w:cstheme="minorHAnsi"/>
                <w:b/>
                <w:bCs/>
                <w:sz w:val="24"/>
                <w:szCs w:val="24"/>
              </w:rPr>
              <w:t>Lektion</w:t>
            </w:r>
            <w:proofErr w:type="spellEnd"/>
            <w:r w:rsidRPr="00A60AA5">
              <w:rPr>
                <w:rFonts w:cstheme="minorHAnsi"/>
                <w:b/>
                <w:bCs/>
                <w:sz w:val="24"/>
                <w:szCs w:val="24"/>
              </w:rPr>
              <w:t xml:space="preserve"> 1 </w:t>
            </w:r>
            <w:r w:rsidRPr="00A60AA5">
              <w:rPr>
                <w:rFonts w:cstheme="minorHAnsi"/>
                <w:b/>
                <w:sz w:val="24"/>
                <w:szCs w:val="24"/>
                <w:lang w:val="de-DE"/>
              </w:rPr>
              <w:t>Ferien ade</w:t>
            </w:r>
          </w:p>
          <w:p w14:paraId="084A3A45" w14:textId="4C666816" w:rsidR="001C25DC" w:rsidRPr="00A60AA5" w:rsidRDefault="001C25DC" w:rsidP="001C25DC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1C25DC" w:rsidRPr="003E29F3" w14:paraId="355F2294" w14:textId="77777777" w:rsidTr="005A28B9">
        <w:tc>
          <w:tcPr>
            <w:tcW w:w="1259" w:type="dxa"/>
          </w:tcPr>
          <w:p w14:paraId="07F6F22F" w14:textId="252B7EE3" w:rsidR="001C25DC" w:rsidRPr="003E29F3" w:rsidRDefault="00570816" w:rsidP="001C25DC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4</w:t>
            </w:r>
            <w:r w:rsidR="001C25DC" w:rsidRPr="003E29F3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084" w:type="dxa"/>
          </w:tcPr>
          <w:p w14:paraId="27B59EBC" w14:textId="4CF26139" w:rsidR="001C25DC" w:rsidRPr="007D1142" w:rsidRDefault="001C25DC" w:rsidP="001C25DC">
            <w:pPr>
              <w:snapToGrid w:val="0"/>
              <w:rPr>
                <w:rFonts w:cstheme="minorHAnsi"/>
              </w:rPr>
            </w:pPr>
            <w:r w:rsidRPr="007D1142">
              <w:rPr>
                <w:rFonts w:cstheme="minorHAnsi"/>
                <w:lang w:val="de-DE"/>
              </w:rPr>
              <w:t>Ferien ade!</w:t>
            </w:r>
            <w:r w:rsidRPr="007D1142">
              <w:rPr>
                <w:rFonts w:cstheme="minorHAnsi"/>
                <w:i/>
                <w:iCs/>
                <w:lang w:val="de-DE"/>
              </w:rPr>
              <w:t xml:space="preserve"> </w:t>
            </w:r>
            <w:r w:rsidRPr="007D1142">
              <w:rPr>
                <w:rFonts w:cstheme="minorHAnsi"/>
              </w:rPr>
              <w:t>Żegnajcie wakacje!</w:t>
            </w:r>
          </w:p>
        </w:tc>
        <w:tc>
          <w:tcPr>
            <w:tcW w:w="6045" w:type="dxa"/>
          </w:tcPr>
          <w:p w14:paraId="5E42F4F6" w14:textId="0CC3A5D3" w:rsidR="001C25DC" w:rsidRPr="007D1142" w:rsidRDefault="001C25DC" w:rsidP="001C25DC">
            <w:pPr>
              <w:pStyle w:val="Akapitzlist1"/>
              <w:widowControl w:val="0"/>
              <w:snapToGrid w:val="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7D1142">
              <w:rPr>
                <w:rFonts w:asciiTheme="minorHAnsi" w:hAnsiTheme="minorHAnsi" w:cstheme="minorHAnsi"/>
                <w:sz w:val="22"/>
                <w:szCs w:val="22"/>
              </w:rPr>
              <w:t>- nazywać miejsca, w których spędził wakacje,</w:t>
            </w:r>
          </w:p>
          <w:p w14:paraId="49BC7249" w14:textId="48BD4FDE" w:rsidR="001C25DC" w:rsidRPr="007D1142" w:rsidRDefault="001C25DC" w:rsidP="001C25DC">
            <w:pPr>
              <w:pStyle w:val="Akapitzlist1"/>
              <w:widowControl w:val="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7D1142">
              <w:rPr>
                <w:rFonts w:asciiTheme="minorHAnsi" w:hAnsiTheme="minorHAnsi" w:cstheme="minorHAnsi"/>
                <w:sz w:val="22"/>
                <w:szCs w:val="22"/>
              </w:rPr>
              <w:t>- nazywać niektóre kraje,</w:t>
            </w:r>
          </w:p>
          <w:p w14:paraId="5D792A18" w14:textId="21ADC4AD" w:rsidR="001C25DC" w:rsidRPr="007D1142" w:rsidRDefault="001C25DC" w:rsidP="001C25DC">
            <w:pPr>
              <w:pStyle w:val="Akapitzlist1"/>
              <w:widowControl w:val="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7D1142">
              <w:rPr>
                <w:rFonts w:asciiTheme="minorHAnsi" w:hAnsiTheme="minorHAnsi" w:cstheme="minorHAnsi"/>
                <w:sz w:val="22"/>
                <w:szCs w:val="22"/>
              </w:rPr>
              <w:t>- mówić, co robił podczas wakacji i zapytać o to swoich kolegów z klasy,</w:t>
            </w:r>
          </w:p>
          <w:p w14:paraId="7E3B72F0" w14:textId="225EF033" w:rsidR="001C25DC" w:rsidRPr="007D1142" w:rsidRDefault="001C25DC" w:rsidP="001C25DC">
            <w:pPr>
              <w:rPr>
                <w:rFonts w:cstheme="minorHAnsi"/>
              </w:rPr>
            </w:pPr>
            <w:r w:rsidRPr="007D1142">
              <w:rPr>
                <w:rFonts w:cstheme="minorHAnsi"/>
              </w:rPr>
              <w:lastRenderedPageBreak/>
              <w:t>- recytować rapowaną rymowankę o miejscach, w których spędzamy czas latem,</w:t>
            </w:r>
          </w:p>
          <w:p w14:paraId="7D976BD5" w14:textId="7A2F89BA" w:rsidR="001C25DC" w:rsidRPr="007D1142" w:rsidRDefault="001C25DC" w:rsidP="001C25DC">
            <w:pPr>
              <w:rPr>
                <w:rFonts w:cstheme="minorHAnsi"/>
              </w:rPr>
            </w:pPr>
            <w:r w:rsidRPr="007D1142">
              <w:rPr>
                <w:rFonts w:cstheme="minorHAnsi"/>
              </w:rPr>
              <w:t>- śpiewać piosenkę</w:t>
            </w:r>
          </w:p>
        </w:tc>
        <w:tc>
          <w:tcPr>
            <w:tcW w:w="1426" w:type="dxa"/>
          </w:tcPr>
          <w:p w14:paraId="3510CCE8" w14:textId="7AFC56E4" w:rsidR="001C25DC" w:rsidRPr="003E29F3" w:rsidRDefault="001C25DC" w:rsidP="001C25D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12, 13</w:t>
            </w:r>
          </w:p>
        </w:tc>
        <w:tc>
          <w:tcPr>
            <w:tcW w:w="1075" w:type="dxa"/>
          </w:tcPr>
          <w:p w14:paraId="6091A3F1" w14:textId="0EB1F96F" w:rsidR="001C25DC" w:rsidRPr="003E29F3" w:rsidRDefault="001C25DC" w:rsidP="001C25D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10, 11</w:t>
            </w:r>
          </w:p>
        </w:tc>
        <w:tc>
          <w:tcPr>
            <w:tcW w:w="1499" w:type="dxa"/>
          </w:tcPr>
          <w:p w14:paraId="03393A44" w14:textId="77777777" w:rsidR="001C25DC" w:rsidRDefault="001C25DC" w:rsidP="001C25D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457CF248" w14:textId="77777777" w:rsidR="001C25DC" w:rsidRDefault="001C25DC" w:rsidP="001C25D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59FDF391" w14:textId="77777777" w:rsidR="001C25DC" w:rsidRDefault="001C25DC" w:rsidP="001C25D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4A28217E" w14:textId="77777777" w:rsidR="001C25DC" w:rsidRDefault="001C25DC" w:rsidP="001C25D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36912591" w14:textId="77777777" w:rsidR="001C25DC" w:rsidRDefault="001C25DC" w:rsidP="001C25D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2.4)</w:t>
            </w:r>
          </w:p>
          <w:p w14:paraId="50F54F00" w14:textId="77777777" w:rsidR="001C25DC" w:rsidRDefault="001C25DC" w:rsidP="001C25D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2.5)</w:t>
            </w:r>
          </w:p>
          <w:p w14:paraId="78FC896B" w14:textId="77777777" w:rsidR="001C25DC" w:rsidRDefault="001C25DC" w:rsidP="001C25D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2.6)</w:t>
            </w:r>
          </w:p>
          <w:p w14:paraId="66CA1727" w14:textId="77777777" w:rsidR="001C25DC" w:rsidRDefault="001C25DC" w:rsidP="001C25D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174ABACB" w14:textId="77777777" w:rsidR="001C25DC" w:rsidRDefault="001C25DC" w:rsidP="001C25D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4E4B2F37" w14:textId="00013CF6" w:rsidR="001C25DC" w:rsidRPr="003E29F3" w:rsidRDefault="001C25DC" w:rsidP="001C25D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</w:tc>
      </w:tr>
      <w:tr w:rsidR="001C25DC" w:rsidRPr="003E29F3" w14:paraId="36DFD439" w14:textId="77777777" w:rsidTr="005A28B9">
        <w:tc>
          <w:tcPr>
            <w:tcW w:w="1259" w:type="dxa"/>
          </w:tcPr>
          <w:p w14:paraId="4CA33565" w14:textId="158BB2DD" w:rsidR="001C25DC" w:rsidRPr="003E29F3" w:rsidRDefault="00C82EA4" w:rsidP="001C25DC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lastRenderedPageBreak/>
              <w:t>5.</w:t>
            </w:r>
          </w:p>
        </w:tc>
        <w:tc>
          <w:tcPr>
            <w:tcW w:w="4084" w:type="dxa"/>
          </w:tcPr>
          <w:p w14:paraId="64C6F321" w14:textId="3990B66F" w:rsidR="001C25DC" w:rsidRPr="007D1142" w:rsidRDefault="001C25DC" w:rsidP="001C25DC">
            <w:pPr>
              <w:snapToGrid w:val="0"/>
              <w:rPr>
                <w:rFonts w:cstheme="minorHAnsi"/>
                <w:lang w:val="de-DE"/>
              </w:rPr>
            </w:pPr>
            <w:r w:rsidRPr="007D1142">
              <w:rPr>
                <w:rFonts w:cstheme="minorHAnsi"/>
                <w:lang w:val="de-DE"/>
              </w:rPr>
              <w:t xml:space="preserve">Wir spielen und üben. Ich war am Meer. </w:t>
            </w:r>
          </w:p>
          <w:p w14:paraId="2C44494C" w14:textId="06628F9F" w:rsidR="001C25DC" w:rsidRPr="007D1142" w:rsidRDefault="001C25DC" w:rsidP="001C25DC">
            <w:pPr>
              <w:tabs>
                <w:tab w:val="left" w:pos="195"/>
              </w:tabs>
              <w:snapToGrid w:val="0"/>
              <w:spacing w:line="220" w:lineRule="exact"/>
              <w:ind w:left="195" w:hanging="195"/>
              <w:rPr>
                <w:rFonts w:cstheme="minorHAnsi"/>
              </w:rPr>
            </w:pPr>
            <w:r w:rsidRPr="007D1142">
              <w:rPr>
                <w:rFonts w:cstheme="minorHAnsi"/>
              </w:rPr>
              <w:t>Byłem nad morzem, uczymy się przez zabawy językowe.</w:t>
            </w:r>
          </w:p>
        </w:tc>
        <w:tc>
          <w:tcPr>
            <w:tcW w:w="6045" w:type="dxa"/>
          </w:tcPr>
          <w:p w14:paraId="7BA77E7C" w14:textId="1511CA91" w:rsidR="001C25DC" w:rsidRPr="007D1142" w:rsidRDefault="001C25DC" w:rsidP="001C25DC">
            <w:pPr>
              <w:snapToGrid w:val="0"/>
              <w:rPr>
                <w:rFonts w:cstheme="minorHAnsi"/>
              </w:rPr>
            </w:pPr>
            <w:r w:rsidRPr="007D1142">
              <w:rPr>
                <w:rFonts w:cstheme="minorHAnsi"/>
              </w:rPr>
              <w:t>- zadawać pytanie o miejsce spędzania wakacji i odpowiadać na nie,</w:t>
            </w:r>
          </w:p>
          <w:p w14:paraId="63AC5939" w14:textId="6694EC06" w:rsidR="001C25DC" w:rsidRPr="007D1142" w:rsidRDefault="001C25DC" w:rsidP="001C25DC">
            <w:pPr>
              <w:rPr>
                <w:rFonts w:cstheme="minorHAnsi"/>
              </w:rPr>
            </w:pPr>
            <w:r w:rsidRPr="007D1142">
              <w:rPr>
                <w:rFonts w:cstheme="minorHAnsi"/>
              </w:rPr>
              <w:t>- tworzyć krótkie wypowiedzi,</w:t>
            </w:r>
          </w:p>
          <w:p w14:paraId="52BCA7C6" w14:textId="1EA4B5F9" w:rsidR="001C25DC" w:rsidRPr="007D1142" w:rsidRDefault="001C25DC" w:rsidP="001C25DC">
            <w:pPr>
              <w:rPr>
                <w:rFonts w:cstheme="minorHAnsi"/>
              </w:rPr>
            </w:pPr>
            <w:r w:rsidRPr="007D1142">
              <w:rPr>
                <w:rFonts w:cstheme="minorHAnsi"/>
              </w:rPr>
              <w:t>- pracować i współpracować w różnych formach socjalnych</w:t>
            </w:r>
          </w:p>
        </w:tc>
        <w:tc>
          <w:tcPr>
            <w:tcW w:w="1426" w:type="dxa"/>
          </w:tcPr>
          <w:p w14:paraId="2A7D357E" w14:textId="75D777DF" w:rsidR="001C25DC" w:rsidRPr="003E29F3" w:rsidRDefault="001C25DC" w:rsidP="001C25D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14, 15</w:t>
            </w:r>
          </w:p>
        </w:tc>
        <w:tc>
          <w:tcPr>
            <w:tcW w:w="1075" w:type="dxa"/>
          </w:tcPr>
          <w:p w14:paraId="2079DF18" w14:textId="7252C44A" w:rsidR="001C25DC" w:rsidRPr="003E29F3" w:rsidRDefault="001C25DC" w:rsidP="001C25D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12, 13, 14, 15</w:t>
            </w:r>
          </w:p>
        </w:tc>
        <w:tc>
          <w:tcPr>
            <w:tcW w:w="1499" w:type="dxa"/>
          </w:tcPr>
          <w:p w14:paraId="39CE2841" w14:textId="77777777" w:rsidR="001C25DC" w:rsidRDefault="001C25DC" w:rsidP="001C25D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34EB0980" w14:textId="77777777" w:rsidR="001C25DC" w:rsidRDefault="001C25DC" w:rsidP="001C25D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7CD42EBF" w14:textId="77777777" w:rsidR="001C25DC" w:rsidRDefault="001C25DC" w:rsidP="001C25D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7CE0AF7E" w14:textId="77777777" w:rsidR="001C25DC" w:rsidRDefault="001C25DC" w:rsidP="001C25D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7E7057A8" w14:textId="47C52171" w:rsidR="001C25DC" w:rsidRPr="003E29F3" w:rsidRDefault="001C25DC" w:rsidP="001C25D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</w:tc>
      </w:tr>
      <w:tr w:rsidR="001C25DC" w:rsidRPr="003E29F3" w14:paraId="6CBC79CB" w14:textId="77777777" w:rsidTr="005A28B9">
        <w:tc>
          <w:tcPr>
            <w:tcW w:w="1259" w:type="dxa"/>
          </w:tcPr>
          <w:p w14:paraId="66770211" w14:textId="298C1D32" w:rsidR="001C25DC" w:rsidRPr="003E29F3" w:rsidRDefault="00C82EA4" w:rsidP="001C25DC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6</w:t>
            </w:r>
            <w:r w:rsidR="001C25DC" w:rsidRPr="003E29F3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084" w:type="dxa"/>
          </w:tcPr>
          <w:p w14:paraId="7E9735E4" w14:textId="1FE1B6D2" w:rsidR="001C25DC" w:rsidRPr="007D1142" w:rsidRDefault="001C25DC" w:rsidP="001C25DC">
            <w:pPr>
              <w:snapToGrid w:val="0"/>
              <w:rPr>
                <w:rFonts w:cstheme="minorHAnsi"/>
              </w:rPr>
            </w:pPr>
            <w:r w:rsidRPr="007D1142">
              <w:rPr>
                <w:rFonts w:cstheme="minorHAnsi"/>
                <w:lang w:val="de-DE"/>
              </w:rPr>
              <w:t xml:space="preserve">Wo warst du in den Ferien?  </w:t>
            </w:r>
            <w:proofErr w:type="spellStart"/>
            <w:r w:rsidRPr="007D1142">
              <w:rPr>
                <w:rFonts w:cstheme="minorHAnsi"/>
                <w:lang w:val="de-DE"/>
              </w:rPr>
              <w:t>Gdzie</w:t>
            </w:r>
            <w:proofErr w:type="spellEnd"/>
            <w:r w:rsidRPr="007D1142">
              <w:rPr>
                <w:rFonts w:cstheme="minorHAnsi"/>
                <w:lang w:val="de-DE"/>
              </w:rPr>
              <w:t xml:space="preserve"> </w:t>
            </w:r>
            <w:proofErr w:type="spellStart"/>
            <w:r w:rsidRPr="007D1142">
              <w:rPr>
                <w:rFonts w:cstheme="minorHAnsi"/>
                <w:lang w:val="de-DE"/>
              </w:rPr>
              <w:t>byłeś</w:t>
            </w:r>
            <w:proofErr w:type="spellEnd"/>
            <w:r w:rsidRPr="007D1142">
              <w:rPr>
                <w:rFonts w:cstheme="minorHAnsi"/>
                <w:lang w:val="de-DE"/>
              </w:rPr>
              <w:t xml:space="preserve"> na </w:t>
            </w:r>
            <w:proofErr w:type="spellStart"/>
            <w:r w:rsidRPr="007D1142">
              <w:rPr>
                <w:rFonts w:cstheme="minorHAnsi"/>
                <w:lang w:val="de-DE"/>
              </w:rPr>
              <w:t>wakacjach</w:t>
            </w:r>
            <w:proofErr w:type="spellEnd"/>
            <w:r w:rsidRPr="007D1142">
              <w:rPr>
                <w:rFonts w:cstheme="minorHAnsi"/>
                <w:lang w:val="de-DE"/>
              </w:rPr>
              <w:t>?</w:t>
            </w:r>
          </w:p>
        </w:tc>
        <w:tc>
          <w:tcPr>
            <w:tcW w:w="6045" w:type="dxa"/>
          </w:tcPr>
          <w:p w14:paraId="3DAE3A55" w14:textId="29F0C712" w:rsidR="001C25DC" w:rsidRPr="007D1142" w:rsidRDefault="001C25DC" w:rsidP="001C25DC">
            <w:pPr>
              <w:pStyle w:val="Akapitzlist1"/>
              <w:widowControl w:val="0"/>
              <w:snapToGrid w:val="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7D1142">
              <w:rPr>
                <w:rFonts w:asciiTheme="minorHAnsi" w:hAnsiTheme="minorHAnsi" w:cstheme="minorHAnsi"/>
                <w:sz w:val="22"/>
                <w:szCs w:val="22"/>
              </w:rPr>
              <w:t>- śpiewać piosenkę i wykonywać zadania do tekstu,</w:t>
            </w:r>
          </w:p>
          <w:p w14:paraId="09FB655E" w14:textId="119927DE" w:rsidR="001C25DC" w:rsidRPr="007D1142" w:rsidRDefault="001C25DC" w:rsidP="001C25DC">
            <w:pPr>
              <w:rPr>
                <w:rFonts w:cstheme="minorHAnsi"/>
              </w:rPr>
            </w:pPr>
            <w:r w:rsidRPr="007D1142">
              <w:rPr>
                <w:rFonts w:cstheme="minorHAnsi"/>
              </w:rPr>
              <w:t>- nazywać kraje i orientować się na mapie</w:t>
            </w:r>
          </w:p>
        </w:tc>
        <w:tc>
          <w:tcPr>
            <w:tcW w:w="1426" w:type="dxa"/>
          </w:tcPr>
          <w:p w14:paraId="0C6C6C3E" w14:textId="3F064A7B" w:rsidR="001C25DC" w:rsidRPr="003E29F3" w:rsidRDefault="001C25DC" w:rsidP="001C25D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17</w:t>
            </w:r>
          </w:p>
        </w:tc>
        <w:tc>
          <w:tcPr>
            <w:tcW w:w="1075" w:type="dxa"/>
          </w:tcPr>
          <w:p w14:paraId="368136A1" w14:textId="23BE2B44" w:rsidR="001C25DC" w:rsidRPr="003E29F3" w:rsidRDefault="001C25DC" w:rsidP="001C25D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16, 17</w:t>
            </w:r>
          </w:p>
        </w:tc>
        <w:tc>
          <w:tcPr>
            <w:tcW w:w="1499" w:type="dxa"/>
          </w:tcPr>
          <w:p w14:paraId="259BAD75" w14:textId="77777777" w:rsidR="001C25DC" w:rsidRDefault="001C25DC" w:rsidP="001C25D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605A295C" w14:textId="77777777" w:rsidR="001C25DC" w:rsidRDefault="001C25DC" w:rsidP="001C25D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06C41148" w14:textId="083A4995" w:rsidR="001C25DC" w:rsidRDefault="001C25DC" w:rsidP="001C25D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3F258A5B" w14:textId="6B95392B" w:rsidR="001C25DC" w:rsidRDefault="001C25DC" w:rsidP="001C25D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1619897F" w14:textId="0C0072A1" w:rsidR="001C25DC" w:rsidRPr="003E29F3" w:rsidRDefault="001C25DC" w:rsidP="001C25D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</w:tc>
      </w:tr>
      <w:tr w:rsidR="001C25DC" w:rsidRPr="003E29F3" w14:paraId="39B5ECF2" w14:textId="77777777" w:rsidTr="005A28B9">
        <w:tc>
          <w:tcPr>
            <w:tcW w:w="1259" w:type="dxa"/>
          </w:tcPr>
          <w:p w14:paraId="1224AC66" w14:textId="2540EAD6" w:rsidR="001C25DC" w:rsidRPr="003E29F3" w:rsidRDefault="00C82EA4" w:rsidP="001C25DC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7</w:t>
            </w:r>
            <w:r w:rsidR="001C25DC" w:rsidRPr="003E29F3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084" w:type="dxa"/>
          </w:tcPr>
          <w:p w14:paraId="23F69155" w14:textId="61DA8EEF" w:rsidR="001C25DC" w:rsidRPr="007D1142" w:rsidRDefault="001C25DC" w:rsidP="001C25DC">
            <w:pPr>
              <w:snapToGrid w:val="0"/>
              <w:rPr>
                <w:rFonts w:cstheme="minorHAnsi"/>
                <w:lang w:val="de-DE"/>
              </w:rPr>
            </w:pPr>
            <w:r w:rsidRPr="007D1142">
              <w:rPr>
                <w:rFonts w:cstheme="minorHAnsi"/>
                <w:lang w:val="de-DE"/>
              </w:rPr>
              <w:t xml:space="preserve">Scherz-Zoo und Humor-Labor. </w:t>
            </w:r>
            <w:proofErr w:type="spellStart"/>
            <w:r w:rsidRPr="007D1142">
              <w:rPr>
                <w:rFonts w:cstheme="minorHAnsi"/>
                <w:lang w:val="de-DE"/>
              </w:rPr>
              <w:t>Wesołe</w:t>
            </w:r>
            <w:proofErr w:type="spellEnd"/>
            <w:r w:rsidRPr="007D1142">
              <w:rPr>
                <w:rFonts w:cstheme="minorHAnsi"/>
                <w:lang w:val="de-DE"/>
              </w:rPr>
              <w:t xml:space="preserve"> </w:t>
            </w:r>
            <w:proofErr w:type="spellStart"/>
            <w:r w:rsidRPr="007D1142">
              <w:rPr>
                <w:rFonts w:cstheme="minorHAnsi"/>
                <w:lang w:val="de-DE"/>
              </w:rPr>
              <w:t>zoo</w:t>
            </w:r>
            <w:proofErr w:type="spellEnd"/>
            <w:r w:rsidRPr="007D1142">
              <w:rPr>
                <w:rFonts w:cstheme="minorHAnsi"/>
                <w:lang w:val="de-DE"/>
              </w:rPr>
              <w:t xml:space="preserve"> i </w:t>
            </w:r>
            <w:proofErr w:type="spellStart"/>
            <w:r w:rsidRPr="007D1142">
              <w:rPr>
                <w:rFonts w:cstheme="minorHAnsi"/>
                <w:lang w:val="de-DE"/>
              </w:rPr>
              <w:t>komiks</w:t>
            </w:r>
            <w:proofErr w:type="spellEnd"/>
          </w:p>
        </w:tc>
        <w:tc>
          <w:tcPr>
            <w:tcW w:w="6045" w:type="dxa"/>
          </w:tcPr>
          <w:p w14:paraId="4B08F916" w14:textId="07D8C23F" w:rsidR="001C25DC" w:rsidRPr="007D1142" w:rsidRDefault="001C25DC" w:rsidP="001C25DC">
            <w:pPr>
              <w:snapToGrid w:val="0"/>
              <w:rPr>
                <w:rFonts w:cstheme="minorHAnsi"/>
              </w:rPr>
            </w:pPr>
            <w:r w:rsidRPr="007D1142">
              <w:rPr>
                <w:rFonts w:cstheme="minorHAnsi"/>
              </w:rPr>
              <w:t>- czytać ze zrozumieniem wyrazy i proste zdania na temat złotej rybki,</w:t>
            </w:r>
          </w:p>
          <w:p w14:paraId="3248AC71" w14:textId="21A09E97" w:rsidR="001C25DC" w:rsidRPr="007D1142" w:rsidRDefault="001C25DC" w:rsidP="001C25DC">
            <w:pPr>
              <w:rPr>
                <w:rFonts w:cstheme="minorHAnsi"/>
              </w:rPr>
            </w:pPr>
            <w:r w:rsidRPr="007D1142">
              <w:rPr>
                <w:rFonts w:cstheme="minorHAnsi"/>
              </w:rPr>
              <w:t>- przyporządkowywać teksty,</w:t>
            </w:r>
          </w:p>
          <w:p w14:paraId="45324045" w14:textId="7C5B1FBC" w:rsidR="001C25DC" w:rsidRPr="007D1142" w:rsidRDefault="001C25DC" w:rsidP="001C25DC">
            <w:pPr>
              <w:rPr>
                <w:rFonts w:cstheme="minorHAnsi"/>
              </w:rPr>
            </w:pPr>
            <w:r w:rsidRPr="007D1142">
              <w:rPr>
                <w:rFonts w:cstheme="minorHAnsi"/>
              </w:rPr>
              <w:t>- odgrywać scenkę na podstawie komiksu</w:t>
            </w:r>
          </w:p>
        </w:tc>
        <w:tc>
          <w:tcPr>
            <w:tcW w:w="1426" w:type="dxa"/>
          </w:tcPr>
          <w:p w14:paraId="33D88177" w14:textId="3D07A73E" w:rsidR="001C25DC" w:rsidRPr="003E29F3" w:rsidRDefault="001C25DC" w:rsidP="001C25D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18, 19</w:t>
            </w:r>
          </w:p>
        </w:tc>
        <w:tc>
          <w:tcPr>
            <w:tcW w:w="1075" w:type="dxa"/>
          </w:tcPr>
          <w:p w14:paraId="13EB8960" w14:textId="2DE085DB" w:rsidR="001C25DC" w:rsidRPr="003E29F3" w:rsidRDefault="001C25DC" w:rsidP="001C25D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18</w:t>
            </w:r>
          </w:p>
        </w:tc>
        <w:tc>
          <w:tcPr>
            <w:tcW w:w="1499" w:type="dxa"/>
          </w:tcPr>
          <w:p w14:paraId="739DA047" w14:textId="77777777" w:rsidR="001C25DC" w:rsidRDefault="001C25DC" w:rsidP="001C25D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011AB131" w14:textId="77777777" w:rsidR="001C25DC" w:rsidRDefault="001C25DC" w:rsidP="001C25D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257EE44F" w14:textId="70A0C643" w:rsidR="001C25DC" w:rsidRDefault="001C25DC" w:rsidP="001C25D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62E2ECDA" w14:textId="39CF1386" w:rsidR="001C25DC" w:rsidRDefault="001C25DC" w:rsidP="001C25D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582CD285" w14:textId="0116D8E1" w:rsidR="001C25DC" w:rsidRDefault="001C25DC" w:rsidP="001C25D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2.6)</w:t>
            </w:r>
          </w:p>
          <w:p w14:paraId="648AEC0E" w14:textId="2EED78E8" w:rsidR="001C25DC" w:rsidRDefault="001C25DC" w:rsidP="001C25D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52F01033" w14:textId="4AF37F7A" w:rsidR="001C25DC" w:rsidRDefault="001C25DC" w:rsidP="001C25D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5EAA5449" w14:textId="77777777" w:rsidR="001C25DC" w:rsidRDefault="001C25DC" w:rsidP="001C25D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  <w:p w14:paraId="4770539A" w14:textId="77777777" w:rsidR="001C25DC" w:rsidRDefault="001C25DC" w:rsidP="001C25D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3.2)</w:t>
            </w:r>
          </w:p>
          <w:p w14:paraId="4E01E4DE" w14:textId="3B44280B" w:rsidR="001C25DC" w:rsidRPr="003E29F3" w:rsidRDefault="001C25DC" w:rsidP="001C25D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3.3)</w:t>
            </w:r>
          </w:p>
        </w:tc>
      </w:tr>
      <w:tr w:rsidR="00C82EA4" w:rsidRPr="00C82EA4" w14:paraId="0C703C7D" w14:textId="77777777" w:rsidTr="005A28B9">
        <w:tc>
          <w:tcPr>
            <w:tcW w:w="1259" w:type="dxa"/>
          </w:tcPr>
          <w:p w14:paraId="70F283DE" w14:textId="6638D402" w:rsidR="00C82EA4" w:rsidRDefault="00C82EA4" w:rsidP="00C82EA4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4084" w:type="dxa"/>
          </w:tcPr>
          <w:p w14:paraId="306F65E8" w14:textId="77777777" w:rsidR="00C82EA4" w:rsidRPr="001A6B31" w:rsidRDefault="00C82EA4" w:rsidP="00C82EA4">
            <w:pPr>
              <w:snapToGrid w:val="0"/>
              <w:rPr>
                <w:rFonts w:cs="Times New Roman"/>
                <w:lang w:val="de-DE"/>
              </w:rPr>
            </w:pPr>
            <w:r w:rsidRPr="001A6B31">
              <w:rPr>
                <w:rFonts w:cs="Times New Roman"/>
                <w:lang w:val="de-DE"/>
              </w:rPr>
              <w:t>Eine Collage: Unsere Ferien ‒</w:t>
            </w:r>
          </w:p>
          <w:p w14:paraId="22B9C97F" w14:textId="3CA5393E" w:rsidR="00C82EA4" w:rsidRPr="007D1142" w:rsidRDefault="00C82EA4" w:rsidP="00C82EA4">
            <w:pPr>
              <w:snapToGrid w:val="0"/>
              <w:rPr>
                <w:rFonts w:cstheme="minorHAnsi"/>
                <w:lang w:val="de-DE"/>
              </w:rPr>
            </w:pPr>
            <w:proofErr w:type="spellStart"/>
            <w:r w:rsidRPr="001A6B31">
              <w:rPr>
                <w:rFonts w:cs="Times New Roman"/>
                <w:lang w:val="de-DE"/>
              </w:rPr>
              <w:t>Nasze</w:t>
            </w:r>
            <w:proofErr w:type="spellEnd"/>
            <w:r w:rsidRPr="001A6B31">
              <w:rPr>
                <w:rFonts w:cs="Times New Roman"/>
                <w:lang w:val="de-DE"/>
              </w:rPr>
              <w:t xml:space="preserve"> </w:t>
            </w:r>
            <w:proofErr w:type="spellStart"/>
            <w:r w:rsidRPr="001A6B31">
              <w:rPr>
                <w:rFonts w:cs="Times New Roman"/>
                <w:lang w:val="de-DE"/>
              </w:rPr>
              <w:t>wakacje</w:t>
            </w:r>
            <w:proofErr w:type="spellEnd"/>
          </w:p>
        </w:tc>
        <w:tc>
          <w:tcPr>
            <w:tcW w:w="6045" w:type="dxa"/>
          </w:tcPr>
          <w:p w14:paraId="7E140FC2" w14:textId="77777777" w:rsidR="00C82EA4" w:rsidRPr="00C82EA4" w:rsidRDefault="00C82EA4" w:rsidP="00C82EA4">
            <w:pPr>
              <w:snapToGrid w:val="0"/>
              <w:rPr>
                <w:rFonts w:cstheme="minorHAnsi"/>
              </w:rPr>
            </w:pPr>
            <w:r w:rsidRPr="00C82EA4">
              <w:rPr>
                <w:rFonts w:cstheme="minorHAnsi"/>
              </w:rPr>
              <w:t>- wykonać pracę projektową,</w:t>
            </w:r>
          </w:p>
          <w:p w14:paraId="62AD7591" w14:textId="77777777" w:rsidR="00C82EA4" w:rsidRPr="00C82EA4" w:rsidRDefault="00C82EA4" w:rsidP="00C82EA4">
            <w:pPr>
              <w:snapToGrid w:val="0"/>
              <w:rPr>
                <w:rFonts w:cstheme="minorHAnsi"/>
              </w:rPr>
            </w:pPr>
            <w:r w:rsidRPr="00C82EA4">
              <w:rPr>
                <w:rFonts w:cstheme="minorHAnsi"/>
              </w:rPr>
              <w:t>- współpracować w grupie,</w:t>
            </w:r>
          </w:p>
          <w:p w14:paraId="338431B0" w14:textId="77777777" w:rsidR="00C82EA4" w:rsidRPr="00C82EA4" w:rsidRDefault="00C82EA4" w:rsidP="00C82EA4">
            <w:pPr>
              <w:snapToGrid w:val="0"/>
              <w:rPr>
                <w:rFonts w:cstheme="minorHAnsi"/>
              </w:rPr>
            </w:pPr>
            <w:r w:rsidRPr="00C82EA4">
              <w:rPr>
                <w:rFonts w:cstheme="minorHAnsi"/>
              </w:rPr>
              <w:t>- utrwalać poznane słownictwo,</w:t>
            </w:r>
          </w:p>
          <w:p w14:paraId="4C73CBB4" w14:textId="717309FF" w:rsidR="00C82EA4" w:rsidRPr="00C82EA4" w:rsidRDefault="00C82EA4" w:rsidP="00C82EA4">
            <w:pPr>
              <w:snapToGrid w:val="0"/>
              <w:rPr>
                <w:rFonts w:cstheme="minorHAnsi"/>
              </w:rPr>
            </w:pPr>
            <w:r w:rsidRPr="00C82EA4">
              <w:rPr>
                <w:rFonts w:cstheme="minorHAnsi"/>
              </w:rPr>
              <w:t>- wyszukiwać informacje</w:t>
            </w:r>
          </w:p>
        </w:tc>
        <w:tc>
          <w:tcPr>
            <w:tcW w:w="1426" w:type="dxa"/>
          </w:tcPr>
          <w:p w14:paraId="115A8592" w14:textId="04D6FE05" w:rsidR="00C82EA4" w:rsidRP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</w:t>
            </w:r>
          </w:p>
        </w:tc>
        <w:tc>
          <w:tcPr>
            <w:tcW w:w="1075" w:type="dxa"/>
          </w:tcPr>
          <w:p w14:paraId="58C2E8F6" w14:textId="77777777" w:rsidR="00C82EA4" w:rsidRPr="00C82EA4" w:rsidRDefault="00C82EA4" w:rsidP="00C82E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9" w:type="dxa"/>
          </w:tcPr>
          <w:p w14:paraId="3F544659" w14:textId="77777777" w:rsidR="00C82EA4" w:rsidRDefault="00C82EA4" w:rsidP="00C82EA4">
            <w:pPr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  <w:lang w:val="de-DE"/>
              </w:rPr>
              <w:t>1.1)</w:t>
            </w:r>
          </w:p>
          <w:p w14:paraId="1F1B9AE0" w14:textId="77777777" w:rsidR="00C82EA4" w:rsidRDefault="00C82EA4" w:rsidP="00C82EA4">
            <w:pPr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  <w:lang w:val="de-DE"/>
              </w:rPr>
              <w:t>2.1)</w:t>
            </w:r>
          </w:p>
          <w:p w14:paraId="0111555A" w14:textId="77777777" w:rsidR="00C82EA4" w:rsidRDefault="00C82EA4" w:rsidP="00C82EA4">
            <w:pPr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  <w:lang w:val="de-DE"/>
              </w:rPr>
              <w:t>2.2)</w:t>
            </w:r>
          </w:p>
          <w:p w14:paraId="1104063C" w14:textId="77777777" w:rsidR="00C82EA4" w:rsidRDefault="00C82EA4" w:rsidP="00C82EA4">
            <w:pPr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  <w:lang w:val="de-DE"/>
              </w:rPr>
              <w:t>2.3)</w:t>
            </w:r>
          </w:p>
          <w:p w14:paraId="626FE98A" w14:textId="77777777" w:rsidR="00C82EA4" w:rsidRDefault="00C82EA4" w:rsidP="00C82EA4">
            <w:pPr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  <w:lang w:val="de-DE"/>
              </w:rPr>
              <w:t>2.8)</w:t>
            </w:r>
          </w:p>
          <w:p w14:paraId="7A5F2BE2" w14:textId="77777777" w:rsidR="00C82EA4" w:rsidRDefault="00C82EA4" w:rsidP="00C82EA4">
            <w:pPr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  <w:lang w:val="de-DE"/>
              </w:rPr>
              <w:t>2.9)</w:t>
            </w:r>
          </w:p>
          <w:p w14:paraId="3023700B" w14:textId="77777777" w:rsidR="00C82EA4" w:rsidRDefault="00C82EA4" w:rsidP="00C82EA4">
            <w:pPr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  <w:lang w:val="de-DE"/>
              </w:rPr>
              <w:t>2.10)</w:t>
            </w:r>
          </w:p>
          <w:p w14:paraId="487004AD" w14:textId="5A8E220C" w:rsidR="00C82EA4" w:rsidRP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de-DE"/>
              </w:rPr>
              <w:t>2.13)</w:t>
            </w:r>
          </w:p>
        </w:tc>
      </w:tr>
      <w:tr w:rsidR="00C82EA4" w:rsidRPr="003E29F3" w14:paraId="477804E4" w14:textId="77777777" w:rsidTr="005A28B9">
        <w:tc>
          <w:tcPr>
            <w:tcW w:w="1259" w:type="dxa"/>
          </w:tcPr>
          <w:p w14:paraId="4407E669" w14:textId="2D2A41CB" w:rsidR="00C82EA4" w:rsidRPr="003E29F3" w:rsidRDefault="00C82EA4" w:rsidP="00C82EA4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4084" w:type="dxa"/>
          </w:tcPr>
          <w:p w14:paraId="7E1F354A" w14:textId="1FE3776A" w:rsidR="00C82EA4" w:rsidRPr="001C25DC" w:rsidRDefault="00C82EA4" w:rsidP="00C82EA4">
            <w:pPr>
              <w:snapToGrid w:val="0"/>
              <w:rPr>
                <w:rFonts w:cstheme="minorHAnsi"/>
              </w:rPr>
            </w:pPr>
            <w:r w:rsidRPr="00900C0C">
              <w:rPr>
                <w:rFonts w:cstheme="minorHAnsi"/>
                <w:noProof/>
              </w:rPr>
              <w:t xml:space="preserve">Das kann ich! </w:t>
            </w:r>
            <w:r w:rsidRPr="00E734F4">
              <w:rPr>
                <w:rFonts w:cstheme="minorHAnsi"/>
                <w:noProof/>
              </w:rPr>
              <w:t>Powtarzamy, co już u</w:t>
            </w:r>
            <w:r>
              <w:rPr>
                <w:rFonts w:cstheme="minorHAnsi"/>
                <w:noProof/>
              </w:rPr>
              <w:t>miemy</w:t>
            </w:r>
          </w:p>
        </w:tc>
        <w:tc>
          <w:tcPr>
            <w:tcW w:w="6045" w:type="dxa"/>
          </w:tcPr>
          <w:p w14:paraId="7468E789" w14:textId="77777777" w:rsidR="00C82EA4" w:rsidRDefault="00C82EA4" w:rsidP="00C82EA4">
            <w:pPr>
              <w:rPr>
                <w:rFonts w:cstheme="minorHAnsi"/>
              </w:rPr>
            </w:pPr>
            <w:r>
              <w:rPr>
                <w:rFonts w:cstheme="minorHAnsi"/>
              </w:rPr>
              <w:t>- słownictwo i zwroty poznane w dziale,</w:t>
            </w:r>
          </w:p>
          <w:p w14:paraId="77875E4A" w14:textId="77777777" w:rsidR="00C82EA4" w:rsidRDefault="00C82EA4" w:rsidP="00C82EA4">
            <w:pPr>
              <w:rPr>
                <w:rFonts w:cstheme="minorHAnsi"/>
              </w:rPr>
            </w:pPr>
            <w:r>
              <w:rPr>
                <w:rFonts w:cstheme="minorHAnsi"/>
              </w:rPr>
              <w:t>- zrozumieć usłyszany tekst,</w:t>
            </w:r>
          </w:p>
          <w:p w14:paraId="1F392FE6" w14:textId="77777777" w:rsidR="00C82EA4" w:rsidRDefault="00C82EA4" w:rsidP="00C82EA4">
            <w:pPr>
              <w:rPr>
                <w:rFonts w:cstheme="minorHAnsi"/>
              </w:rPr>
            </w:pPr>
            <w:r>
              <w:rPr>
                <w:rFonts w:cstheme="minorHAnsi"/>
              </w:rPr>
              <w:t>- zrozumieć przeczytany tekst,</w:t>
            </w:r>
          </w:p>
          <w:p w14:paraId="6FEF5D7F" w14:textId="77777777" w:rsidR="00C82EA4" w:rsidRDefault="00C82EA4" w:rsidP="00C82EA4">
            <w:pPr>
              <w:rPr>
                <w:rFonts w:cstheme="minorHAnsi"/>
              </w:rPr>
            </w:pPr>
            <w:r>
              <w:rPr>
                <w:rFonts w:cstheme="minorHAnsi"/>
              </w:rPr>
              <w:t>- napisać poznane słowa i zwroty</w:t>
            </w:r>
          </w:p>
          <w:p w14:paraId="0E4C4E59" w14:textId="77777777" w:rsidR="00C82EA4" w:rsidRPr="007D1142" w:rsidRDefault="00C82EA4" w:rsidP="00C82EA4">
            <w:pPr>
              <w:snapToGrid w:val="0"/>
              <w:rPr>
                <w:rFonts w:cstheme="minorHAnsi"/>
              </w:rPr>
            </w:pPr>
          </w:p>
        </w:tc>
        <w:tc>
          <w:tcPr>
            <w:tcW w:w="1426" w:type="dxa"/>
          </w:tcPr>
          <w:p w14:paraId="2066668E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5" w:type="dxa"/>
          </w:tcPr>
          <w:p w14:paraId="13790E3C" w14:textId="0DD03FD5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21</w:t>
            </w:r>
          </w:p>
        </w:tc>
        <w:tc>
          <w:tcPr>
            <w:tcW w:w="1499" w:type="dxa"/>
          </w:tcPr>
          <w:p w14:paraId="4CE2D443" w14:textId="77777777" w:rsidR="00C82EA4" w:rsidRDefault="00C82EA4" w:rsidP="00C82EA4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34F5E362" w14:textId="77777777" w:rsidR="00C82EA4" w:rsidRDefault="00C82EA4" w:rsidP="00C82EA4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582106A9" w14:textId="77777777" w:rsidR="00C82EA4" w:rsidRDefault="00C82EA4" w:rsidP="00C82EA4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060955FE" w14:textId="77777777" w:rsidR="00C82EA4" w:rsidRDefault="00C82EA4" w:rsidP="00C82EA4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2F34A786" w14:textId="77777777" w:rsidR="00C82EA4" w:rsidRDefault="00C82EA4" w:rsidP="00C82EA4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120B86A4" w14:textId="77777777" w:rsidR="00C82EA4" w:rsidRDefault="00C82EA4" w:rsidP="00C82EA4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5F38F594" w14:textId="77777777" w:rsidR="00C82EA4" w:rsidRDefault="00C82EA4" w:rsidP="00C82EA4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27320ADB" w14:textId="77777777" w:rsidR="00C82EA4" w:rsidRDefault="00C82EA4" w:rsidP="00C82EA4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  <w:p w14:paraId="2623D390" w14:textId="45D7301A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2.13)</w:t>
            </w:r>
          </w:p>
        </w:tc>
      </w:tr>
      <w:tr w:rsidR="00C82EA4" w:rsidRPr="001C25DC" w14:paraId="7D6E3B30" w14:textId="77777777" w:rsidTr="00223839">
        <w:tc>
          <w:tcPr>
            <w:tcW w:w="15388" w:type="dxa"/>
            <w:gridSpan w:val="6"/>
            <w:shd w:val="clear" w:color="auto" w:fill="FFC000"/>
          </w:tcPr>
          <w:p w14:paraId="1632A998" w14:textId="77777777" w:rsidR="00C82EA4" w:rsidRDefault="00C82EA4" w:rsidP="00C82EA4">
            <w:pPr>
              <w:rPr>
                <w:rFonts w:cstheme="minorHAnsi"/>
                <w:b/>
                <w:sz w:val="24"/>
                <w:szCs w:val="24"/>
                <w:lang w:val="de-DE"/>
              </w:rPr>
            </w:pPr>
            <w:r w:rsidRPr="00A60AA5">
              <w:rPr>
                <w:rFonts w:cstheme="minorHAnsi"/>
                <w:b/>
                <w:bCs/>
                <w:sz w:val="24"/>
                <w:szCs w:val="24"/>
                <w:lang w:val="de-DE"/>
              </w:rPr>
              <w:lastRenderedPageBreak/>
              <w:t xml:space="preserve">Lektion 2 </w:t>
            </w:r>
            <w:r w:rsidRPr="00A60AA5">
              <w:rPr>
                <w:rFonts w:cstheme="minorHAnsi"/>
                <w:b/>
                <w:sz w:val="24"/>
                <w:szCs w:val="24"/>
                <w:lang w:val="de-DE"/>
              </w:rPr>
              <w:t>Der Herbst ist da</w:t>
            </w:r>
          </w:p>
          <w:p w14:paraId="2D64571A" w14:textId="5E3E46E5" w:rsidR="00C82EA4" w:rsidRPr="00A60AA5" w:rsidRDefault="00C82EA4" w:rsidP="00C82EA4">
            <w:pPr>
              <w:rPr>
                <w:rFonts w:cstheme="minorHAnsi"/>
                <w:b/>
                <w:bCs/>
                <w:sz w:val="24"/>
                <w:szCs w:val="24"/>
                <w:lang w:val="de-DE"/>
              </w:rPr>
            </w:pPr>
          </w:p>
        </w:tc>
      </w:tr>
      <w:tr w:rsidR="00C82EA4" w:rsidRPr="003E29F3" w14:paraId="4FD62B81" w14:textId="77777777" w:rsidTr="005A28B9">
        <w:tc>
          <w:tcPr>
            <w:tcW w:w="1259" w:type="dxa"/>
          </w:tcPr>
          <w:p w14:paraId="779BE248" w14:textId="092D774B" w:rsidR="00C82EA4" w:rsidRPr="003E29F3" w:rsidRDefault="00C82EA4" w:rsidP="00C82EA4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4084" w:type="dxa"/>
          </w:tcPr>
          <w:p w14:paraId="3244E316" w14:textId="11D00F3E" w:rsidR="00C82EA4" w:rsidRPr="007D1142" w:rsidRDefault="00C82EA4" w:rsidP="00C82EA4">
            <w:pPr>
              <w:snapToGrid w:val="0"/>
              <w:rPr>
                <w:rFonts w:cstheme="minorHAnsi"/>
              </w:rPr>
            </w:pPr>
            <w:r w:rsidRPr="007D1142">
              <w:rPr>
                <w:rFonts w:cstheme="minorHAnsi"/>
                <w:lang w:val="de-DE"/>
              </w:rPr>
              <w:t>Der Herbst ist da.</w:t>
            </w:r>
            <w:r w:rsidRPr="007D1142">
              <w:rPr>
                <w:rFonts w:cstheme="minorHAnsi"/>
                <w:i/>
                <w:iCs/>
                <w:lang w:val="de-DE"/>
              </w:rPr>
              <w:t xml:space="preserve"> </w:t>
            </w:r>
            <w:r w:rsidRPr="007D1142">
              <w:rPr>
                <w:rFonts w:cstheme="minorHAnsi"/>
              </w:rPr>
              <w:t>Przyszła jesień.</w:t>
            </w:r>
          </w:p>
        </w:tc>
        <w:tc>
          <w:tcPr>
            <w:tcW w:w="6045" w:type="dxa"/>
          </w:tcPr>
          <w:p w14:paraId="73C8B8BB" w14:textId="30A6BE21" w:rsidR="00C82EA4" w:rsidRPr="007D1142" w:rsidRDefault="00C82EA4" w:rsidP="00C82EA4">
            <w:pPr>
              <w:snapToGrid w:val="0"/>
              <w:rPr>
                <w:rFonts w:cstheme="minorHAnsi"/>
              </w:rPr>
            </w:pPr>
            <w:r w:rsidRPr="007D1142">
              <w:rPr>
                <w:rFonts w:cstheme="minorHAnsi"/>
              </w:rPr>
              <w:t>- opisywać pogodę,</w:t>
            </w:r>
          </w:p>
          <w:p w14:paraId="7663C6C1" w14:textId="75AC2A93" w:rsidR="00C82EA4" w:rsidRPr="007D1142" w:rsidRDefault="00C82EA4" w:rsidP="00C82EA4">
            <w:pPr>
              <w:rPr>
                <w:rFonts w:cstheme="minorHAnsi"/>
              </w:rPr>
            </w:pPr>
            <w:r w:rsidRPr="007D1142">
              <w:rPr>
                <w:rFonts w:cstheme="minorHAnsi"/>
              </w:rPr>
              <w:t>- podawać temperaturę,</w:t>
            </w:r>
          </w:p>
          <w:p w14:paraId="6CCCDECF" w14:textId="68EA38BE" w:rsidR="00C82EA4" w:rsidRPr="007D1142" w:rsidRDefault="00C82EA4" w:rsidP="00C82EA4">
            <w:pPr>
              <w:rPr>
                <w:rFonts w:cstheme="minorHAnsi"/>
              </w:rPr>
            </w:pPr>
            <w:r w:rsidRPr="007D1142">
              <w:rPr>
                <w:rFonts w:cstheme="minorHAnsi"/>
              </w:rPr>
              <w:t>- nazywać zajęcia wykonywane podczas ładnej i brzydkiej pogody,</w:t>
            </w:r>
          </w:p>
          <w:p w14:paraId="1828A487" w14:textId="7C8FCE3A" w:rsidR="00C82EA4" w:rsidRPr="007D1142" w:rsidRDefault="00C82EA4" w:rsidP="00C82EA4">
            <w:pPr>
              <w:rPr>
                <w:rFonts w:cstheme="minorHAnsi"/>
              </w:rPr>
            </w:pPr>
            <w:r w:rsidRPr="007D1142">
              <w:rPr>
                <w:rFonts w:cstheme="minorHAnsi"/>
              </w:rPr>
              <w:t>- recytować rapowaną rymowankę o pogodzie,</w:t>
            </w:r>
          </w:p>
          <w:p w14:paraId="17C89172" w14:textId="2ACDD229" w:rsidR="00C82EA4" w:rsidRPr="007D1142" w:rsidRDefault="00C82EA4" w:rsidP="00C82EA4">
            <w:pPr>
              <w:rPr>
                <w:rFonts w:cstheme="minorHAnsi"/>
              </w:rPr>
            </w:pPr>
            <w:r w:rsidRPr="007D1142">
              <w:rPr>
                <w:rFonts w:cstheme="minorHAnsi"/>
              </w:rPr>
              <w:t>-  śpiewać piosenkę</w:t>
            </w:r>
          </w:p>
        </w:tc>
        <w:tc>
          <w:tcPr>
            <w:tcW w:w="1426" w:type="dxa"/>
          </w:tcPr>
          <w:p w14:paraId="04807CB6" w14:textId="0C516421" w:rsidR="00C82EA4" w:rsidRPr="003E29F3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20, 21</w:t>
            </w:r>
          </w:p>
        </w:tc>
        <w:tc>
          <w:tcPr>
            <w:tcW w:w="1075" w:type="dxa"/>
          </w:tcPr>
          <w:p w14:paraId="503D11BB" w14:textId="541F7C0D" w:rsidR="00C82EA4" w:rsidRPr="003E29F3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22, 23</w:t>
            </w:r>
          </w:p>
        </w:tc>
        <w:tc>
          <w:tcPr>
            <w:tcW w:w="1499" w:type="dxa"/>
          </w:tcPr>
          <w:p w14:paraId="0908CFF6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1.1) </w:t>
            </w:r>
          </w:p>
          <w:p w14:paraId="64552021" w14:textId="5124BA38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719CBBDE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583D8E1E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2D3C1742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2.4)</w:t>
            </w:r>
          </w:p>
          <w:p w14:paraId="5DD77F63" w14:textId="384D06EC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7E0F6C63" w14:textId="4A17592E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505509B6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7C994096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40F20A87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  <w:p w14:paraId="51DE14F0" w14:textId="4C8F80CD" w:rsidR="00C82EA4" w:rsidRPr="003E29F3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</w:tc>
      </w:tr>
      <w:tr w:rsidR="00C82EA4" w:rsidRPr="003E29F3" w14:paraId="66C49749" w14:textId="77777777" w:rsidTr="005A28B9">
        <w:tc>
          <w:tcPr>
            <w:tcW w:w="1259" w:type="dxa"/>
          </w:tcPr>
          <w:p w14:paraId="756B7188" w14:textId="30463277" w:rsidR="00C82EA4" w:rsidRPr="003E29F3" w:rsidRDefault="00C82EA4" w:rsidP="00C82EA4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11.</w:t>
            </w:r>
          </w:p>
        </w:tc>
        <w:tc>
          <w:tcPr>
            <w:tcW w:w="4084" w:type="dxa"/>
          </w:tcPr>
          <w:p w14:paraId="35EF6684" w14:textId="2F8AAAC9" w:rsidR="00C82EA4" w:rsidRPr="007D1142" w:rsidRDefault="001F4E9E" w:rsidP="001F4E9E">
            <w:pPr>
              <w:snapToGrid w:val="0"/>
              <w:rPr>
                <w:rFonts w:cstheme="minorHAnsi"/>
                <w:lang w:val="de-DE"/>
              </w:rPr>
            </w:pPr>
            <w:r w:rsidRPr="001F4E9E">
              <w:rPr>
                <w:rFonts w:cs="Times New Roman"/>
                <w:lang w:val="de-DE"/>
              </w:rPr>
              <w:t>Eine schöne Zeit.</w:t>
            </w:r>
            <w:r>
              <w:rPr>
                <w:rFonts w:cs="Times New Roman"/>
                <w:i/>
                <w:iCs/>
                <w:lang w:val="de-DE"/>
              </w:rPr>
              <w:t xml:space="preserve"> </w:t>
            </w:r>
            <w:proofErr w:type="spellStart"/>
            <w:r w:rsidRPr="001A6B31">
              <w:rPr>
                <w:rFonts w:cs="Times New Roman"/>
                <w:lang w:val="de-DE"/>
              </w:rPr>
              <w:t>Piękny</w:t>
            </w:r>
            <w:proofErr w:type="spellEnd"/>
            <w:r w:rsidRPr="001A6B31">
              <w:rPr>
                <w:rFonts w:cs="Times New Roman"/>
                <w:lang w:val="de-DE"/>
              </w:rPr>
              <w:t xml:space="preserve"> </w:t>
            </w:r>
            <w:proofErr w:type="spellStart"/>
            <w:r w:rsidRPr="001A6B31">
              <w:rPr>
                <w:rFonts w:cs="Times New Roman"/>
                <w:lang w:val="de-DE"/>
              </w:rPr>
              <w:t>czas</w:t>
            </w:r>
            <w:proofErr w:type="spellEnd"/>
          </w:p>
        </w:tc>
        <w:tc>
          <w:tcPr>
            <w:tcW w:w="6045" w:type="dxa"/>
          </w:tcPr>
          <w:p w14:paraId="19F57FE1" w14:textId="77777777" w:rsidR="00C82EA4" w:rsidRDefault="00C82EA4" w:rsidP="00C82EA4">
            <w:pPr>
              <w:pStyle w:val="Akapitzlist1"/>
              <w:widowControl w:val="0"/>
              <w:snapToGrid w:val="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zaśpiewać piosenkę,</w:t>
            </w:r>
          </w:p>
          <w:p w14:paraId="3C3CB663" w14:textId="7A379B53" w:rsidR="00C82EA4" w:rsidRPr="007D1142" w:rsidRDefault="00C82EA4" w:rsidP="00C82EA4">
            <w:pPr>
              <w:snapToGrid w:val="0"/>
              <w:rPr>
                <w:rFonts w:cstheme="minorHAnsi"/>
              </w:rPr>
            </w:pPr>
            <w:r>
              <w:rPr>
                <w:rFonts w:cstheme="minorHAnsi"/>
              </w:rPr>
              <w:t>- znaleźć określone informacje w tekście</w:t>
            </w:r>
          </w:p>
        </w:tc>
        <w:tc>
          <w:tcPr>
            <w:tcW w:w="1426" w:type="dxa"/>
          </w:tcPr>
          <w:p w14:paraId="002DC50B" w14:textId="6071E454" w:rsidR="00C82EA4" w:rsidRDefault="001F4E9E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25</w:t>
            </w:r>
          </w:p>
        </w:tc>
        <w:tc>
          <w:tcPr>
            <w:tcW w:w="1075" w:type="dxa"/>
          </w:tcPr>
          <w:p w14:paraId="76ECD8A3" w14:textId="6C9EC8F6" w:rsidR="00C82EA4" w:rsidRDefault="001F4E9E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29</w:t>
            </w:r>
          </w:p>
        </w:tc>
        <w:tc>
          <w:tcPr>
            <w:tcW w:w="1499" w:type="dxa"/>
          </w:tcPr>
          <w:p w14:paraId="1EECAEF4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79007B89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2290401D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12F8706E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5FFDE1E8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29D07918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  <w:p w14:paraId="3DC25234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3.2)</w:t>
            </w:r>
          </w:p>
          <w:p w14:paraId="773FD468" w14:textId="62D86F7A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3.3)</w:t>
            </w:r>
          </w:p>
        </w:tc>
      </w:tr>
      <w:tr w:rsidR="00C82EA4" w:rsidRPr="003E29F3" w14:paraId="24B8AD80" w14:textId="77777777" w:rsidTr="005A28B9">
        <w:tc>
          <w:tcPr>
            <w:tcW w:w="1259" w:type="dxa"/>
          </w:tcPr>
          <w:p w14:paraId="437A0DC0" w14:textId="5CCD478B" w:rsidR="00C82EA4" w:rsidRPr="003E29F3" w:rsidRDefault="00C82EA4" w:rsidP="00C82EA4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12</w:t>
            </w:r>
            <w:r w:rsidRPr="003E29F3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084" w:type="dxa"/>
          </w:tcPr>
          <w:p w14:paraId="3C6E5D76" w14:textId="3CF30EF3" w:rsidR="00C82EA4" w:rsidRPr="007D1142" w:rsidRDefault="00C82EA4" w:rsidP="00C82EA4">
            <w:pPr>
              <w:snapToGrid w:val="0"/>
              <w:rPr>
                <w:rFonts w:cstheme="minorHAnsi"/>
              </w:rPr>
            </w:pPr>
            <w:r w:rsidRPr="007D1142">
              <w:rPr>
                <w:rFonts w:cstheme="minorHAnsi"/>
                <w:lang w:val="de-DE"/>
              </w:rPr>
              <w:t>Wir spielen und üben: kalt und warm.</w:t>
            </w:r>
            <w:r w:rsidRPr="007D1142">
              <w:rPr>
                <w:rFonts w:cstheme="minorHAnsi"/>
                <w:i/>
                <w:iCs/>
                <w:lang w:val="de-DE"/>
              </w:rPr>
              <w:t xml:space="preserve"> </w:t>
            </w:r>
            <w:r w:rsidRPr="007D1142">
              <w:rPr>
                <w:rFonts w:cstheme="minorHAnsi"/>
              </w:rPr>
              <w:t>Ciepło-zimno: uczymy się przez zabawy językowe.</w:t>
            </w:r>
          </w:p>
        </w:tc>
        <w:tc>
          <w:tcPr>
            <w:tcW w:w="6045" w:type="dxa"/>
          </w:tcPr>
          <w:p w14:paraId="7422A3E6" w14:textId="7FC813C9" w:rsidR="00C82EA4" w:rsidRPr="007D1142" w:rsidRDefault="00C82EA4" w:rsidP="00C82EA4">
            <w:pPr>
              <w:snapToGrid w:val="0"/>
              <w:rPr>
                <w:rFonts w:cstheme="minorHAnsi"/>
              </w:rPr>
            </w:pPr>
            <w:r w:rsidRPr="007D1142">
              <w:rPr>
                <w:rFonts w:cstheme="minorHAnsi"/>
              </w:rPr>
              <w:t>- współpracować z rówieśnikami,</w:t>
            </w:r>
          </w:p>
          <w:p w14:paraId="6FF6B6EC" w14:textId="39AC0579" w:rsidR="00C82EA4" w:rsidRPr="007D1142" w:rsidRDefault="00C82EA4" w:rsidP="00C82EA4">
            <w:pPr>
              <w:rPr>
                <w:rFonts w:cstheme="minorHAnsi"/>
              </w:rPr>
            </w:pPr>
            <w:r w:rsidRPr="007D1142">
              <w:rPr>
                <w:rFonts w:cstheme="minorHAnsi"/>
              </w:rPr>
              <w:t>- formułować zdania o pogodzie,</w:t>
            </w:r>
          </w:p>
          <w:p w14:paraId="66D46C0D" w14:textId="11474198" w:rsidR="00C82EA4" w:rsidRPr="007D1142" w:rsidRDefault="00C82EA4" w:rsidP="00C82EA4">
            <w:pPr>
              <w:rPr>
                <w:rFonts w:cstheme="minorHAnsi"/>
              </w:rPr>
            </w:pPr>
            <w:r w:rsidRPr="007D1142">
              <w:rPr>
                <w:rFonts w:cstheme="minorHAnsi"/>
              </w:rPr>
              <w:t>- opisywać pogodę charakterystyczną dla każdej pory roku,</w:t>
            </w:r>
          </w:p>
          <w:p w14:paraId="7E421359" w14:textId="175ACBC0" w:rsidR="00C82EA4" w:rsidRPr="007D1142" w:rsidRDefault="00C82EA4" w:rsidP="00C82EA4">
            <w:pPr>
              <w:rPr>
                <w:rFonts w:cstheme="minorHAnsi"/>
              </w:rPr>
            </w:pPr>
            <w:r w:rsidRPr="007D1142">
              <w:rPr>
                <w:rFonts w:cstheme="minorHAnsi"/>
              </w:rPr>
              <w:t>- przedstawić pantomimę,</w:t>
            </w:r>
          </w:p>
          <w:p w14:paraId="7104421E" w14:textId="66E9DFFD" w:rsidR="00C82EA4" w:rsidRPr="007D1142" w:rsidRDefault="00C82EA4" w:rsidP="00C82EA4">
            <w:pPr>
              <w:rPr>
                <w:rFonts w:cstheme="minorHAnsi"/>
              </w:rPr>
            </w:pPr>
            <w:r w:rsidRPr="007D1142">
              <w:rPr>
                <w:rFonts w:cstheme="minorHAnsi"/>
              </w:rPr>
              <w:t>- współpracować z rówieśnikami</w:t>
            </w:r>
          </w:p>
        </w:tc>
        <w:tc>
          <w:tcPr>
            <w:tcW w:w="1426" w:type="dxa"/>
          </w:tcPr>
          <w:p w14:paraId="4B697953" w14:textId="225DBB78" w:rsidR="00C82EA4" w:rsidRPr="003E29F3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22, 23, 24</w:t>
            </w:r>
          </w:p>
        </w:tc>
        <w:tc>
          <w:tcPr>
            <w:tcW w:w="1075" w:type="dxa"/>
          </w:tcPr>
          <w:p w14:paraId="28604BE1" w14:textId="1A9AF713" w:rsidR="00C82EA4" w:rsidRPr="003E29F3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24, 25, 26, 27</w:t>
            </w:r>
          </w:p>
        </w:tc>
        <w:tc>
          <w:tcPr>
            <w:tcW w:w="1499" w:type="dxa"/>
          </w:tcPr>
          <w:p w14:paraId="62B0771A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26D613E9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2E3B8907" w14:textId="455D662F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2B25EFC5" w14:textId="2560CFB8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2.5)</w:t>
            </w:r>
          </w:p>
          <w:p w14:paraId="0E0D8F0D" w14:textId="0A9851A8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2.6)</w:t>
            </w:r>
          </w:p>
          <w:p w14:paraId="0EA00E44" w14:textId="65DB33D8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114BD1B4" w14:textId="1D9056C4" w:rsidR="00C82EA4" w:rsidRPr="003E29F3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</w:tc>
      </w:tr>
      <w:tr w:rsidR="00C82EA4" w:rsidRPr="003E29F3" w14:paraId="1F7CBC9E" w14:textId="77777777" w:rsidTr="005A28B9">
        <w:tc>
          <w:tcPr>
            <w:tcW w:w="1259" w:type="dxa"/>
            <w:tcBorders>
              <w:bottom w:val="single" w:sz="4" w:space="0" w:color="auto"/>
            </w:tcBorders>
          </w:tcPr>
          <w:p w14:paraId="35527559" w14:textId="615603CE" w:rsidR="00C82EA4" w:rsidRPr="003E29F3" w:rsidRDefault="00C82EA4" w:rsidP="00C82EA4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13</w:t>
            </w:r>
            <w:r w:rsidR="001F4E9E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376CA542" w14:textId="06FA8214" w:rsidR="00C82EA4" w:rsidRPr="007D1142" w:rsidRDefault="00C82EA4" w:rsidP="00C82EA4">
            <w:pPr>
              <w:snapToGrid w:val="0"/>
              <w:rPr>
                <w:rFonts w:cstheme="minorHAnsi"/>
                <w:lang w:val="de-DE"/>
              </w:rPr>
            </w:pPr>
            <w:r w:rsidRPr="007D1142">
              <w:rPr>
                <w:rFonts w:cstheme="minorHAnsi"/>
                <w:lang w:val="de-DE"/>
              </w:rPr>
              <w:t>Scherz-Zoo und Humor-Labor.</w:t>
            </w:r>
            <w:r w:rsidRPr="007D1142">
              <w:rPr>
                <w:rFonts w:cstheme="minorHAnsi"/>
                <w:i/>
                <w:iCs/>
                <w:lang w:val="de-DE"/>
              </w:rPr>
              <w:t xml:space="preserve"> </w:t>
            </w:r>
            <w:proofErr w:type="spellStart"/>
            <w:r w:rsidRPr="007D1142">
              <w:rPr>
                <w:rFonts w:cstheme="minorHAnsi"/>
                <w:lang w:val="de-DE"/>
              </w:rPr>
              <w:t>Wesołe</w:t>
            </w:r>
            <w:proofErr w:type="spellEnd"/>
            <w:r w:rsidRPr="007D1142">
              <w:rPr>
                <w:rFonts w:cstheme="minorHAnsi"/>
                <w:lang w:val="de-DE"/>
              </w:rPr>
              <w:t xml:space="preserve"> </w:t>
            </w:r>
            <w:proofErr w:type="spellStart"/>
            <w:r w:rsidRPr="007D1142">
              <w:rPr>
                <w:rFonts w:cstheme="minorHAnsi"/>
                <w:lang w:val="de-DE"/>
              </w:rPr>
              <w:t>zoo</w:t>
            </w:r>
            <w:proofErr w:type="spellEnd"/>
            <w:r w:rsidRPr="007D1142">
              <w:rPr>
                <w:rFonts w:cstheme="minorHAnsi"/>
                <w:lang w:val="de-DE"/>
              </w:rPr>
              <w:t xml:space="preserve"> i </w:t>
            </w:r>
            <w:proofErr w:type="spellStart"/>
            <w:r w:rsidRPr="007D1142">
              <w:rPr>
                <w:rFonts w:cstheme="minorHAnsi"/>
                <w:lang w:val="de-DE"/>
              </w:rPr>
              <w:t>komiks</w:t>
            </w:r>
            <w:proofErr w:type="spellEnd"/>
          </w:p>
        </w:tc>
        <w:tc>
          <w:tcPr>
            <w:tcW w:w="6045" w:type="dxa"/>
            <w:tcBorders>
              <w:bottom w:val="single" w:sz="4" w:space="0" w:color="auto"/>
            </w:tcBorders>
          </w:tcPr>
          <w:p w14:paraId="05016192" w14:textId="6F1CCAEB" w:rsidR="00C82EA4" w:rsidRPr="007D1142" w:rsidRDefault="00C82EA4" w:rsidP="00C82EA4">
            <w:pPr>
              <w:snapToGrid w:val="0"/>
              <w:rPr>
                <w:rFonts w:cstheme="minorHAnsi"/>
              </w:rPr>
            </w:pPr>
            <w:r w:rsidRPr="007D1142">
              <w:rPr>
                <w:rFonts w:cstheme="minorHAnsi"/>
              </w:rPr>
              <w:t>- czytać ze zrozumieniem wyrazy i proste zdania na temat żurawia,</w:t>
            </w:r>
          </w:p>
          <w:p w14:paraId="2108C8AD" w14:textId="3EA19C92" w:rsidR="00C82EA4" w:rsidRPr="007D1142" w:rsidRDefault="00C82EA4" w:rsidP="00C82EA4">
            <w:pPr>
              <w:rPr>
                <w:rFonts w:cstheme="minorHAnsi"/>
              </w:rPr>
            </w:pPr>
            <w:r w:rsidRPr="007D1142">
              <w:rPr>
                <w:rFonts w:cstheme="minorHAnsi"/>
              </w:rPr>
              <w:t>- wykonywać kalendarz z oznaczeniami pogody,</w:t>
            </w:r>
          </w:p>
          <w:p w14:paraId="690755E2" w14:textId="590068FA" w:rsidR="00C82EA4" w:rsidRPr="007D1142" w:rsidRDefault="00C82EA4" w:rsidP="00C82EA4">
            <w:pPr>
              <w:rPr>
                <w:rFonts w:cstheme="minorHAnsi"/>
              </w:rPr>
            </w:pPr>
            <w:r w:rsidRPr="007D1142">
              <w:rPr>
                <w:rFonts w:cstheme="minorHAnsi"/>
              </w:rPr>
              <w:t>- rozumieć sens historyjki obrazkowej,</w:t>
            </w:r>
          </w:p>
          <w:p w14:paraId="5E0CAB38" w14:textId="63281C5B" w:rsidR="00C82EA4" w:rsidRPr="007D1142" w:rsidRDefault="00C82EA4" w:rsidP="00C82EA4">
            <w:pPr>
              <w:rPr>
                <w:rFonts w:cstheme="minorHAnsi"/>
              </w:rPr>
            </w:pPr>
            <w:r w:rsidRPr="007D1142">
              <w:rPr>
                <w:rFonts w:cstheme="minorHAnsi"/>
              </w:rPr>
              <w:t>- odgrywać scenkę na podstawie komiksu</w:t>
            </w:r>
          </w:p>
        </w:tc>
        <w:tc>
          <w:tcPr>
            <w:tcW w:w="1426" w:type="dxa"/>
            <w:tcBorders>
              <w:bottom w:val="single" w:sz="4" w:space="0" w:color="auto"/>
            </w:tcBorders>
          </w:tcPr>
          <w:p w14:paraId="27115FCF" w14:textId="5E955A09" w:rsidR="00C82EA4" w:rsidRPr="003E29F3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26, 27</w:t>
            </w:r>
          </w:p>
        </w:tc>
        <w:tc>
          <w:tcPr>
            <w:tcW w:w="1075" w:type="dxa"/>
            <w:tcBorders>
              <w:bottom w:val="single" w:sz="4" w:space="0" w:color="auto"/>
            </w:tcBorders>
          </w:tcPr>
          <w:p w14:paraId="60954138" w14:textId="6D03E194" w:rsidR="00C82EA4" w:rsidRPr="003E29F3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28</w:t>
            </w:r>
            <w:r w:rsidR="001F4E9E">
              <w:rPr>
                <w:rFonts w:cstheme="minorHAnsi"/>
                <w:sz w:val="20"/>
                <w:szCs w:val="20"/>
              </w:rPr>
              <w:t xml:space="preserve">, </w:t>
            </w:r>
            <w:r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1499" w:type="dxa"/>
            <w:tcBorders>
              <w:bottom w:val="single" w:sz="4" w:space="0" w:color="auto"/>
            </w:tcBorders>
          </w:tcPr>
          <w:p w14:paraId="62024C72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0D3B9B5E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594A87E7" w14:textId="0B6EB452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310859EC" w14:textId="129E5434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5F11189E" w14:textId="3451914D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62F04ABF" w14:textId="1FEACA8C" w:rsidR="00C82EA4" w:rsidRDefault="00C82EA4" w:rsidP="00C82EA4">
            <w:pPr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  <w:p w14:paraId="37707CCB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  <w:p w14:paraId="717057CD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3.2)</w:t>
            </w:r>
          </w:p>
          <w:p w14:paraId="58F3E3F3" w14:textId="7DE54E6D" w:rsidR="00C82EA4" w:rsidRPr="003E29F3" w:rsidRDefault="00C82EA4" w:rsidP="00C82EA4">
            <w:pPr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</w:rPr>
              <w:t>3.3)</w:t>
            </w:r>
          </w:p>
        </w:tc>
      </w:tr>
      <w:tr w:rsidR="00C82EA4" w:rsidRPr="003E29F3" w14:paraId="16263F8B" w14:textId="77777777" w:rsidTr="005A28B9">
        <w:tc>
          <w:tcPr>
            <w:tcW w:w="1259" w:type="dxa"/>
            <w:tcBorders>
              <w:bottom w:val="single" w:sz="4" w:space="0" w:color="auto"/>
            </w:tcBorders>
          </w:tcPr>
          <w:p w14:paraId="685F4CD2" w14:textId="3BDCD094" w:rsidR="00C82EA4" w:rsidRPr="003E29F3" w:rsidRDefault="00C82EA4" w:rsidP="00C82EA4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14</w:t>
            </w:r>
            <w:r w:rsidR="001F4E9E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2B12F3C0" w14:textId="76135CD4" w:rsidR="00C82EA4" w:rsidRPr="001C25DC" w:rsidRDefault="00C82EA4" w:rsidP="00C82EA4">
            <w:pPr>
              <w:snapToGrid w:val="0"/>
              <w:rPr>
                <w:rFonts w:cstheme="minorHAnsi"/>
              </w:rPr>
            </w:pPr>
            <w:r w:rsidRPr="00900C0C">
              <w:rPr>
                <w:rFonts w:cstheme="minorHAnsi"/>
                <w:noProof/>
              </w:rPr>
              <w:t xml:space="preserve">Das kann ich! </w:t>
            </w:r>
            <w:r w:rsidRPr="00E734F4">
              <w:rPr>
                <w:rFonts w:cstheme="minorHAnsi"/>
                <w:noProof/>
              </w:rPr>
              <w:t>Powtarzamy, co już u</w:t>
            </w:r>
            <w:r>
              <w:rPr>
                <w:rFonts w:cstheme="minorHAnsi"/>
                <w:noProof/>
              </w:rPr>
              <w:t>miemy</w:t>
            </w:r>
          </w:p>
        </w:tc>
        <w:tc>
          <w:tcPr>
            <w:tcW w:w="6045" w:type="dxa"/>
            <w:tcBorders>
              <w:bottom w:val="single" w:sz="4" w:space="0" w:color="auto"/>
            </w:tcBorders>
          </w:tcPr>
          <w:p w14:paraId="5FDD33EA" w14:textId="77777777" w:rsidR="00C82EA4" w:rsidRDefault="00C82EA4" w:rsidP="00C82EA4">
            <w:pPr>
              <w:rPr>
                <w:rFonts w:cstheme="minorHAnsi"/>
              </w:rPr>
            </w:pPr>
            <w:r>
              <w:rPr>
                <w:rFonts w:cstheme="minorHAnsi"/>
              </w:rPr>
              <w:t>- słownictwo i zwroty poznane w dziale,</w:t>
            </w:r>
          </w:p>
          <w:p w14:paraId="441D7E6F" w14:textId="77777777" w:rsidR="00C82EA4" w:rsidRDefault="00C82EA4" w:rsidP="00C82EA4">
            <w:pPr>
              <w:rPr>
                <w:rFonts w:cstheme="minorHAnsi"/>
              </w:rPr>
            </w:pPr>
            <w:r>
              <w:rPr>
                <w:rFonts w:cstheme="minorHAnsi"/>
              </w:rPr>
              <w:t>- zrozumieć usłyszany tekst,</w:t>
            </w:r>
          </w:p>
          <w:p w14:paraId="3A884DC7" w14:textId="77777777" w:rsidR="00C82EA4" w:rsidRDefault="00C82EA4" w:rsidP="00C82EA4">
            <w:pPr>
              <w:rPr>
                <w:rFonts w:cstheme="minorHAnsi"/>
              </w:rPr>
            </w:pPr>
            <w:r>
              <w:rPr>
                <w:rFonts w:cstheme="minorHAnsi"/>
              </w:rPr>
              <w:t>- zrozumieć przeczytany tekst,</w:t>
            </w:r>
          </w:p>
          <w:p w14:paraId="1A1CA2E3" w14:textId="77777777" w:rsidR="00C82EA4" w:rsidRDefault="00C82EA4" w:rsidP="00C82EA4">
            <w:pPr>
              <w:rPr>
                <w:rFonts w:cstheme="minorHAnsi"/>
              </w:rPr>
            </w:pPr>
            <w:r>
              <w:rPr>
                <w:rFonts w:cstheme="minorHAnsi"/>
              </w:rPr>
              <w:t>- napisać poznane słowa i zwroty</w:t>
            </w:r>
          </w:p>
          <w:p w14:paraId="111DCFF7" w14:textId="77777777" w:rsidR="00C82EA4" w:rsidRPr="007D1142" w:rsidRDefault="00C82EA4" w:rsidP="00C82EA4">
            <w:pPr>
              <w:snapToGrid w:val="0"/>
              <w:rPr>
                <w:rFonts w:cstheme="minorHAnsi"/>
              </w:rPr>
            </w:pPr>
          </w:p>
        </w:tc>
        <w:tc>
          <w:tcPr>
            <w:tcW w:w="1426" w:type="dxa"/>
            <w:tcBorders>
              <w:bottom w:val="single" w:sz="4" w:space="0" w:color="auto"/>
            </w:tcBorders>
          </w:tcPr>
          <w:p w14:paraId="3FBFE796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5" w:type="dxa"/>
            <w:tcBorders>
              <w:bottom w:val="single" w:sz="4" w:space="0" w:color="auto"/>
            </w:tcBorders>
          </w:tcPr>
          <w:p w14:paraId="40242974" w14:textId="03294558" w:rsidR="00C82EA4" w:rsidRDefault="001F4E9E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33</w:t>
            </w:r>
          </w:p>
        </w:tc>
        <w:tc>
          <w:tcPr>
            <w:tcW w:w="1499" w:type="dxa"/>
            <w:tcBorders>
              <w:bottom w:val="single" w:sz="4" w:space="0" w:color="auto"/>
            </w:tcBorders>
          </w:tcPr>
          <w:p w14:paraId="57A19EE7" w14:textId="77777777" w:rsidR="00C82EA4" w:rsidRDefault="00C82EA4" w:rsidP="00C82EA4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6E59E5D9" w14:textId="77777777" w:rsidR="00C82EA4" w:rsidRDefault="00C82EA4" w:rsidP="00C82EA4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09D39F2F" w14:textId="77777777" w:rsidR="00C82EA4" w:rsidRDefault="00C82EA4" w:rsidP="00C82EA4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168E908A" w14:textId="77777777" w:rsidR="00C82EA4" w:rsidRDefault="00C82EA4" w:rsidP="00C82EA4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764BB607" w14:textId="77777777" w:rsidR="00C82EA4" w:rsidRDefault="00C82EA4" w:rsidP="00C82EA4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519317B6" w14:textId="77777777" w:rsidR="00C82EA4" w:rsidRDefault="00C82EA4" w:rsidP="00C82EA4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2.10)</w:t>
            </w:r>
          </w:p>
          <w:p w14:paraId="130193FC" w14:textId="77777777" w:rsidR="00C82EA4" w:rsidRDefault="00C82EA4" w:rsidP="00C82EA4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3E96EF7B" w14:textId="77777777" w:rsidR="00C82EA4" w:rsidRDefault="00C82EA4" w:rsidP="00C82EA4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  <w:p w14:paraId="46571750" w14:textId="3F6E1FB8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2.13)</w:t>
            </w:r>
          </w:p>
        </w:tc>
      </w:tr>
      <w:tr w:rsidR="00C82EA4" w:rsidRPr="00556CDC" w14:paraId="4EC66E2A" w14:textId="77777777" w:rsidTr="00223839">
        <w:tc>
          <w:tcPr>
            <w:tcW w:w="15388" w:type="dxa"/>
            <w:gridSpan w:val="6"/>
            <w:shd w:val="clear" w:color="auto" w:fill="FFC000"/>
          </w:tcPr>
          <w:p w14:paraId="152C5C2A" w14:textId="77777777" w:rsidR="00C82EA4" w:rsidRDefault="00C82EA4" w:rsidP="00C82EA4">
            <w:pPr>
              <w:rPr>
                <w:rFonts w:cstheme="minorHAnsi"/>
                <w:b/>
                <w:sz w:val="24"/>
                <w:szCs w:val="24"/>
                <w:lang w:val="de-DE"/>
              </w:rPr>
            </w:pPr>
            <w:r w:rsidRPr="00A60AA5">
              <w:rPr>
                <w:rFonts w:cstheme="minorHAnsi"/>
                <w:b/>
                <w:bCs/>
                <w:sz w:val="24"/>
                <w:szCs w:val="24"/>
                <w:lang w:val="de-DE"/>
              </w:rPr>
              <w:lastRenderedPageBreak/>
              <w:t xml:space="preserve">Lektion 3  </w:t>
            </w:r>
            <w:r w:rsidRPr="00A60AA5">
              <w:rPr>
                <w:rFonts w:cstheme="minorHAnsi"/>
                <w:b/>
                <w:sz w:val="24"/>
                <w:szCs w:val="24"/>
                <w:lang w:val="de-DE"/>
              </w:rPr>
              <w:t>Oje, oje, mein Kopf tut weh</w:t>
            </w:r>
          </w:p>
          <w:p w14:paraId="3D7F1146" w14:textId="1E4D43BD" w:rsidR="00C82EA4" w:rsidRPr="00A60AA5" w:rsidRDefault="00C82EA4" w:rsidP="00C82EA4">
            <w:pPr>
              <w:rPr>
                <w:rFonts w:cstheme="minorHAnsi"/>
                <w:b/>
                <w:bCs/>
                <w:sz w:val="24"/>
                <w:szCs w:val="24"/>
                <w:lang w:val="de-DE"/>
              </w:rPr>
            </w:pPr>
          </w:p>
        </w:tc>
      </w:tr>
      <w:tr w:rsidR="00C82EA4" w:rsidRPr="003E29F3" w14:paraId="39AA6A70" w14:textId="77777777" w:rsidTr="005A28B9">
        <w:tc>
          <w:tcPr>
            <w:tcW w:w="1259" w:type="dxa"/>
          </w:tcPr>
          <w:p w14:paraId="5F3A5AAC" w14:textId="02C5A99F" w:rsidR="00C82EA4" w:rsidRPr="003E29F3" w:rsidRDefault="00C82EA4" w:rsidP="00C82EA4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15</w:t>
            </w:r>
            <w:r w:rsidRPr="003E29F3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084" w:type="dxa"/>
          </w:tcPr>
          <w:p w14:paraId="5CB571F1" w14:textId="28194340" w:rsidR="00C82EA4" w:rsidRPr="007D1142" w:rsidRDefault="00C82EA4" w:rsidP="00C82EA4">
            <w:pPr>
              <w:snapToGrid w:val="0"/>
              <w:rPr>
                <w:rFonts w:cstheme="minorHAnsi"/>
              </w:rPr>
            </w:pPr>
            <w:r w:rsidRPr="007D1142">
              <w:rPr>
                <w:rFonts w:cstheme="minorHAnsi"/>
                <w:lang w:val="de-DE"/>
              </w:rPr>
              <w:t>Oje, oje, mein Kopf tut weh.</w:t>
            </w:r>
            <w:r w:rsidRPr="007D1142">
              <w:rPr>
                <w:rFonts w:cstheme="minorHAnsi"/>
                <w:i/>
                <w:iCs/>
                <w:lang w:val="de-DE"/>
              </w:rPr>
              <w:t xml:space="preserve"> </w:t>
            </w:r>
            <w:r w:rsidRPr="007D1142">
              <w:rPr>
                <w:rFonts w:cstheme="minorHAnsi"/>
              </w:rPr>
              <w:t>Ojej, boli mnie głowa.</w:t>
            </w:r>
          </w:p>
        </w:tc>
        <w:tc>
          <w:tcPr>
            <w:tcW w:w="6045" w:type="dxa"/>
          </w:tcPr>
          <w:p w14:paraId="0FFE4E57" w14:textId="6577D64D" w:rsidR="00C82EA4" w:rsidRPr="007D1142" w:rsidRDefault="00C82EA4" w:rsidP="00C82EA4">
            <w:pPr>
              <w:snapToGrid w:val="0"/>
              <w:rPr>
                <w:rFonts w:cstheme="minorHAnsi"/>
              </w:rPr>
            </w:pPr>
            <w:r w:rsidRPr="007D1142">
              <w:rPr>
                <w:rFonts w:cstheme="minorHAnsi"/>
              </w:rPr>
              <w:t>- nazywać części ciała w liczbie pojedynczej i mnogiej,</w:t>
            </w:r>
          </w:p>
          <w:p w14:paraId="2A101901" w14:textId="416524BC" w:rsidR="00C82EA4" w:rsidRPr="007D1142" w:rsidRDefault="00C82EA4" w:rsidP="00C82EA4">
            <w:pPr>
              <w:rPr>
                <w:rFonts w:cstheme="minorHAnsi"/>
              </w:rPr>
            </w:pPr>
            <w:r w:rsidRPr="007D1142">
              <w:rPr>
                <w:rFonts w:cstheme="minorHAnsi"/>
              </w:rPr>
              <w:t>- określać samopoczucie i nazywać dolegliwości,</w:t>
            </w:r>
          </w:p>
          <w:p w14:paraId="3FF851F0" w14:textId="603F1530" w:rsidR="00C82EA4" w:rsidRPr="007D1142" w:rsidRDefault="00C82EA4" w:rsidP="00C82EA4">
            <w:pPr>
              <w:rPr>
                <w:rFonts w:cstheme="minorHAnsi"/>
              </w:rPr>
            </w:pPr>
            <w:r w:rsidRPr="007D1142">
              <w:rPr>
                <w:rFonts w:cstheme="minorHAnsi"/>
              </w:rPr>
              <w:t>- recytować rapowaną rymowankę o częściach ciała,</w:t>
            </w:r>
          </w:p>
          <w:p w14:paraId="37E11540" w14:textId="6B5667D4" w:rsidR="00C82EA4" w:rsidRPr="007D1142" w:rsidRDefault="00C82EA4" w:rsidP="00C82EA4">
            <w:pPr>
              <w:rPr>
                <w:rFonts w:cstheme="minorHAnsi"/>
              </w:rPr>
            </w:pPr>
            <w:r w:rsidRPr="007D1142">
              <w:rPr>
                <w:rFonts w:cstheme="minorHAnsi"/>
              </w:rPr>
              <w:t>-  śpiewać piosenkę.</w:t>
            </w:r>
          </w:p>
        </w:tc>
        <w:tc>
          <w:tcPr>
            <w:tcW w:w="1426" w:type="dxa"/>
          </w:tcPr>
          <w:p w14:paraId="50F904E7" w14:textId="2A1717E4" w:rsidR="00C82EA4" w:rsidRPr="003E29F3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28, 29</w:t>
            </w:r>
          </w:p>
        </w:tc>
        <w:tc>
          <w:tcPr>
            <w:tcW w:w="1075" w:type="dxa"/>
          </w:tcPr>
          <w:p w14:paraId="7C3DE4C9" w14:textId="4DCD9EED" w:rsidR="00C82EA4" w:rsidRPr="003E29F3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34, 35</w:t>
            </w:r>
          </w:p>
        </w:tc>
        <w:tc>
          <w:tcPr>
            <w:tcW w:w="1499" w:type="dxa"/>
          </w:tcPr>
          <w:p w14:paraId="34CC1777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14AD062D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157044B7" w14:textId="6438C3C9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70BBDCE5" w14:textId="451FC762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2.6)</w:t>
            </w:r>
          </w:p>
          <w:p w14:paraId="171A410C" w14:textId="70B9039C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04CC6D9D" w14:textId="3602AB6D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3FBFFFCF" w14:textId="005424D5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3715B3AE" w14:textId="704A0596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6219BFC4" w14:textId="5E013989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  <w:p w14:paraId="70093028" w14:textId="2FEBE2CD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2.13)</w:t>
            </w:r>
          </w:p>
          <w:p w14:paraId="6D7EEF2C" w14:textId="52D84050" w:rsidR="00C82EA4" w:rsidRPr="003E29F3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</w:tc>
      </w:tr>
      <w:tr w:rsidR="00C82EA4" w:rsidRPr="003E29F3" w14:paraId="6D3CAEF7" w14:textId="77777777" w:rsidTr="005A28B9">
        <w:tc>
          <w:tcPr>
            <w:tcW w:w="1259" w:type="dxa"/>
          </w:tcPr>
          <w:p w14:paraId="3F6D58DB" w14:textId="213A86F9" w:rsidR="00C82EA4" w:rsidRPr="003E29F3" w:rsidRDefault="00C82EA4" w:rsidP="00C82EA4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16</w:t>
            </w:r>
            <w:r w:rsidR="001F4E9E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084" w:type="dxa"/>
          </w:tcPr>
          <w:p w14:paraId="60F6AAE4" w14:textId="61FB3A14" w:rsidR="00C82EA4" w:rsidRPr="001F4E9E" w:rsidRDefault="001F4E9E" w:rsidP="001F4E9E">
            <w:pPr>
              <w:snapToGrid w:val="0"/>
              <w:rPr>
                <w:rFonts w:cs="Times New Roman"/>
              </w:rPr>
            </w:pPr>
            <w:r w:rsidRPr="001F4E9E">
              <w:rPr>
                <w:rFonts w:cs="Times New Roman"/>
                <w:lang w:val="de-DE"/>
              </w:rPr>
              <w:t>Ich habe alles, was ich brauch.</w:t>
            </w:r>
            <w:r>
              <w:rPr>
                <w:rFonts w:cs="Times New Roman"/>
                <w:i/>
                <w:iCs/>
                <w:lang w:val="de-DE"/>
              </w:rPr>
              <w:t xml:space="preserve"> </w:t>
            </w:r>
            <w:r w:rsidRPr="001A6B31">
              <w:rPr>
                <w:rFonts w:cs="Times New Roman"/>
              </w:rPr>
              <w:t>Mam wszystko, czego potrzebuję</w:t>
            </w:r>
            <w:r>
              <w:rPr>
                <w:rFonts w:cs="Times New Roman"/>
              </w:rPr>
              <w:t>. P</w:t>
            </w:r>
            <w:r w:rsidRPr="001A6B31">
              <w:rPr>
                <w:rFonts w:cs="Times New Roman"/>
              </w:rPr>
              <w:t>iosenka</w:t>
            </w:r>
          </w:p>
        </w:tc>
        <w:tc>
          <w:tcPr>
            <w:tcW w:w="6045" w:type="dxa"/>
          </w:tcPr>
          <w:p w14:paraId="424EAF05" w14:textId="77777777" w:rsidR="00C82EA4" w:rsidRDefault="00C82EA4" w:rsidP="00C82EA4">
            <w:pPr>
              <w:pStyle w:val="Akapitzlist1"/>
              <w:widowControl w:val="0"/>
              <w:snapToGrid w:val="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zaśpiewać piosenkę,</w:t>
            </w:r>
          </w:p>
          <w:p w14:paraId="7206C4CB" w14:textId="5F9D33FF" w:rsidR="00C82EA4" w:rsidRPr="007D1142" w:rsidRDefault="00C82EA4" w:rsidP="00C82EA4">
            <w:pPr>
              <w:snapToGrid w:val="0"/>
              <w:rPr>
                <w:rFonts w:cstheme="minorHAnsi"/>
              </w:rPr>
            </w:pPr>
            <w:r>
              <w:rPr>
                <w:rFonts w:cstheme="minorHAnsi"/>
              </w:rPr>
              <w:t>- znaleźć określone informacje w tekście</w:t>
            </w:r>
          </w:p>
        </w:tc>
        <w:tc>
          <w:tcPr>
            <w:tcW w:w="1426" w:type="dxa"/>
          </w:tcPr>
          <w:p w14:paraId="08B88308" w14:textId="07004CA3" w:rsidR="00C82EA4" w:rsidRDefault="00DB5D43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33</w:t>
            </w:r>
          </w:p>
        </w:tc>
        <w:tc>
          <w:tcPr>
            <w:tcW w:w="1075" w:type="dxa"/>
          </w:tcPr>
          <w:p w14:paraId="298770F2" w14:textId="05612907" w:rsidR="00C82EA4" w:rsidRDefault="00DB5D43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41</w:t>
            </w:r>
          </w:p>
        </w:tc>
        <w:tc>
          <w:tcPr>
            <w:tcW w:w="1499" w:type="dxa"/>
          </w:tcPr>
          <w:p w14:paraId="4C113CDB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4C58729A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78315E00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18F020F6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4F2D33B1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1424DB3B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  <w:p w14:paraId="64FB1650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3.2)</w:t>
            </w:r>
          </w:p>
          <w:p w14:paraId="4C04BFBE" w14:textId="0F93D78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3.3)</w:t>
            </w:r>
          </w:p>
        </w:tc>
      </w:tr>
      <w:tr w:rsidR="00C82EA4" w:rsidRPr="003E29F3" w14:paraId="02E8CAD6" w14:textId="77777777" w:rsidTr="005A28B9">
        <w:tc>
          <w:tcPr>
            <w:tcW w:w="1259" w:type="dxa"/>
          </w:tcPr>
          <w:p w14:paraId="74F78A70" w14:textId="448E4544" w:rsidR="00C82EA4" w:rsidRPr="003E29F3" w:rsidRDefault="00C82EA4" w:rsidP="00C82EA4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17</w:t>
            </w:r>
            <w:r w:rsidRPr="003E29F3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084" w:type="dxa"/>
          </w:tcPr>
          <w:p w14:paraId="34679BAF" w14:textId="264A1FC6" w:rsidR="00C82EA4" w:rsidRPr="007D1142" w:rsidRDefault="00C82EA4" w:rsidP="00C82EA4">
            <w:pPr>
              <w:snapToGrid w:val="0"/>
              <w:rPr>
                <w:rFonts w:cstheme="minorHAnsi"/>
                <w:lang w:val="de-DE"/>
              </w:rPr>
            </w:pPr>
            <w:r w:rsidRPr="007D1142">
              <w:rPr>
                <w:rFonts w:cstheme="minorHAnsi"/>
                <w:lang w:val="de-DE"/>
              </w:rPr>
              <w:t>Wir spielen und üben. Ich habe zwei Ohren.</w:t>
            </w:r>
          </w:p>
          <w:p w14:paraId="5786F035" w14:textId="04B1B90A" w:rsidR="00C82EA4" w:rsidRPr="007D1142" w:rsidRDefault="00C82EA4" w:rsidP="00C82EA4">
            <w:pPr>
              <w:snapToGrid w:val="0"/>
              <w:rPr>
                <w:rFonts w:cstheme="minorHAnsi"/>
              </w:rPr>
            </w:pPr>
            <w:r w:rsidRPr="007D1142">
              <w:rPr>
                <w:rFonts w:cstheme="minorHAnsi"/>
              </w:rPr>
              <w:t>Mam dwoje uszu,  uczymy się przez zabawy językowe.</w:t>
            </w:r>
          </w:p>
        </w:tc>
        <w:tc>
          <w:tcPr>
            <w:tcW w:w="6045" w:type="dxa"/>
          </w:tcPr>
          <w:p w14:paraId="2812605F" w14:textId="22C91618" w:rsidR="00C82EA4" w:rsidRPr="007D1142" w:rsidRDefault="00C82EA4" w:rsidP="00C82EA4">
            <w:pPr>
              <w:snapToGrid w:val="0"/>
              <w:rPr>
                <w:rFonts w:cstheme="minorHAnsi"/>
              </w:rPr>
            </w:pPr>
            <w:r w:rsidRPr="007D1142">
              <w:rPr>
                <w:rFonts w:cstheme="minorHAnsi"/>
              </w:rPr>
              <w:t>- nazywać części ciała,</w:t>
            </w:r>
          </w:p>
          <w:p w14:paraId="6407DA07" w14:textId="1761641F" w:rsidR="00C82EA4" w:rsidRPr="007D1142" w:rsidRDefault="00C82EA4" w:rsidP="00C82EA4">
            <w:pPr>
              <w:rPr>
                <w:rFonts w:cstheme="minorHAnsi"/>
              </w:rPr>
            </w:pPr>
            <w:r w:rsidRPr="007D1142">
              <w:rPr>
                <w:rFonts w:cstheme="minorHAnsi"/>
              </w:rPr>
              <w:t>- rysować i opisywać postać,</w:t>
            </w:r>
          </w:p>
          <w:p w14:paraId="1C441D41" w14:textId="0E4AC518" w:rsidR="00C82EA4" w:rsidRPr="007D1142" w:rsidRDefault="00C82EA4" w:rsidP="00C82EA4">
            <w:pPr>
              <w:rPr>
                <w:rFonts w:cstheme="minorHAnsi"/>
              </w:rPr>
            </w:pPr>
            <w:r w:rsidRPr="007D1142">
              <w:rPr>
                <w:rFonts w:cstheme="minorHAnsi"/>
              </w:rPr>
              <w:t>- mówić, co go boli,</w:t>
            </w:r>
          </w:p>
          <w:p w14:paraId="6EBA1577" w14:textId="4F8D0921" w:rsidR="00C82EA4" w:rsidRPr="007D1142" w:rsidRDefault="00C82EA4" w:rsidP="00C82EA4">
            <w:pPr>
              <w:rPr>
                <w:rFonts w:cstheme="minorHAnsi"/>
              </w:rPr>
            </w:pPr>
            <w:r w:rsidRPr="007D1142">
              <w:rPr>
                <w:rFonts w:cstheme="minorHAnsi"/>
              </w:rPr>
              <w:t>- współpracować z rówieśnikami</w:t>
            </w:r>
          </w:p>
        </w:tc>
        <w:tc>
          <w:tcPr>
            <w:tcW w:w="1426" w:type="dxa"/>
          </w:tcPr>
          <w:p w14:paraId="73D66BDD" w14:textId="74561EFD" w:rsidR="00C82EA4" w:rsidRPr="003E29F3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30, 31, 33</w:t>
            </w:r>
          </w:p>
        </w:tc>
        <w:tc>
          <w:tcPr>
            <w:tcW w:w="1075" w:type="dxa"/>
          </w:tcPr>
          <w:p w14:paraId="03F50463" w14:textId="5E1BE206" w:rsidR="00C82EA4" w:rsidRPr="003E29F3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36, 37, 38, 39, 40</w:t>
            </w:r>
          </w:p>
        </w:tc>
        <w:tc>
          <w:tcPr>
            <w:tcW w:w="1499" w:type="dxa"/>
          </w:tcPr>
          <w:p w14:paraId="66C23368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433B0635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3F426DC6" w14:textId="4C03B446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4527AF0E" w14:textId="08512C9D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2.5)</w:t>
            </w:r>
          </w:p>
          <w:p w14:paraId="2D292EDF" w14:textId="49B2B503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2.6)</w:t>
            </w:r>
          </w:p>
          <w:p w14:paraId="1D7F08CF" w14:textId="7EF7ED22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4060B395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69B5EA42" w14:textId="34C3C658" w:rsidR="00C82EA4" w:rsidRPr="003E29F3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</w:tc>
      </w:tr>
      <w:tr w:rsidR="00C82EA4" w:rsidRPr="003E29F3" w14:paraId="24EFA12B" w14:textId="77777777" w:rsidTr="005A28B9">
        <w:tc>
          <w:tcPr>
            <w:tcW w:w="1259" w:type="dxa"/>
          </w:tcPr>
          <w:p w14:paraId="79157BD4" w14:textId="6EBAE734" w:rsidR="00C82EA4" w:rsidRPr="003E29F3" w:rsidRDefault="00C82EA4" w:rsidP="00C82EA4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18</w:t>
            </w:r>
            <w:r w:rsidR="00DB5D43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084" w:type="dxa"/>
          </w:tcPr>
          <w:p w14:paraId="483C7844" w14:textId="006FCF32" w:rsidR="00C82EA4" w:rsidRPr="007D1142" w:rsidRDefault="00C82EA4" w:rsidP="00C82EA4">
            <w:pPr>
              <w:snapToGrid w:val="0"/>
              <w:rPr>
                <w:rFonts w:cstheme="minorHAnsi"/>
                <w:lang w:val="de-DE"/>
              </w:rPr>
            </w:pPr>
            <w:r w:rsidRPr="007D1142">
              <w:rPr>
                <w:rFonts w:cstheme="minorHAnsi"/>
                <w:lang w:val="de-DE"/>
              </w:rPr>
              <w:t>Scherz-Zoo und Humor-Labor.</w:t>
            </w:r>
            <w:r w:rsidRPr="007D1142">
              <w:rPr>
                <w:rFonts w:cstheme="minorHAnsi"/>
                <w:i/>
                <w:iCs/>
                <w:lang w:val="de-DE"/>
              </w:rPr>
              <w:t xml:space="preserve"> </w:t>
            </w:r>
            <w:proofErr w:type="spellStart"/>
            <w:r w:rsidRPr="007D1142">
              <w:rPr>
                <w:rFonts w:cstheme="minorHAnsi"/>
                <w:lang w:val="de-DE"/>
              </w:rPr>
              <w:t>Wesołe</w:t>
            </w:r>
            <w:proofErr w:type="spellEnd"/>
            <w:r w:rsidRPr="007D1142">
              <w:rPr>
                <w:rFonts w:cstheme="minorHAnsi"/>
                <w:lang w:val="de-DE"/>
              </w:rPr>
              <w:t xml:space="preserve"> </w:t>
            </w:r>
            <w:proofErr w:type="spellStart"/>
            <w:r w:rsidRPr="007D1142">
              <w:rPr>
                <w:rFonts w:cstheme="minorHAnsi"/>
                <w:lang w:val="de-DE"/>
              </w:rPr>
              <w:t>zoo</w:t>
            </w:r>
            <w:proofErr w:type="spellEnd"/>
            <w:r w:rsidRPr="007D1142">
              <w:rPr>
                <w:rFonts w:cstheme="minorHAnsi"/>
                <w:lang w:val="de-DE"/>
              </w:rPr>
              <w:t xml:space="preserve"> i </w:t>
            </w:r>
            <w:proofErr w:type="spellStart"/>
            <w:r w:rsidRPr="007D1142">
              <w:rPr>
                <w:rFonts w:cstheme="minorHAnsi"/>
                <w:lang w:val="de-DE"/>
              </w:rPr>
              <w:t>komiks</w:t>
            </w:r>
            <w:proofErr w:type="spellEnd"/>
          </w:p>
        </w:tc>
        <w:tc>
          <w:tcPr>
            <w:tcW w:w="6045" w:type="dxa"/>
          </w:tcPr>
          <w:p w14:paraId="03422A15" w14:textId="77CA310F" w:rsidR="00C82EA4" w:rsidRPr="007D1142" w:rsidRDefault="00C82EA4" w:rsidP="00C82EA4">
            <w:pPr>
              <w:snapToGrid w:val="0"/>
              <w:rPr>
                <w:rFonts w:cstheme="minorHAnsi"/>
              </w:rPr>
            </w:pPr>
            <w:r w:rsidRPr="007D1142">
              <w:rPr>
                <w:rFonts w:cstheme="minorHAnsi"/>
              </w:rPr>
              <w:t>- czytać ze zrozumieniem wyrazy i proste zdania na temat słonia,</w:t>
            </w:r>
          </w:p>
          <w:p w14:paraId="52DE931B" w14:textId="1FDDF9CF" w:rsidR="00C82EA4" w:rsidRPr="007D1142" w:rsidRDefault="00C82EA4" w:rsidP="00C82EA4">
            <w:pPr>
              <w:rPr>
                <w:rFonts w:cstheme="minorHAnsi"/>
              </w:rPr>
            </w:pPr>
            <w:r w:rsidRPr="007D1142">
              <w:rPr>
                <w:rFonts w:cstheme="minorHAnsi"/>
              </w:rPr>
              <w:t>- odgrywać scenki na podstawie komiksu</w:t>
            </w:r>
          </w:p>
        </w:tc>
        <w:tc>
          <w:tcPr>
            <w:tcW w:w="1426" w:type="dxa"/>
          </w:tcPr>
          <w:p w14:paraId="3FBE5ACF" w14:textId="095ABE86" w:rsidR="00C82EA4" w:rsidRPr="003E29F3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34, 35</w:t>
            </w:r>
          </w:p>
        </w:tc>
        <w:tc>
          <w:tcPr>
            <w:tcW w:w="1075" w:type="dxa"/>
          </w:tcPr>
          <w:p w14:paraId="04AE958A" w14:textId="12949275" w:rsidR="00C82EA4" w:rsidRPr="003E29F3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42</w:t>
            </w:r>
          </w:p>
        </w:tc>
        <w:tc>
          <w:tcPr>
            <w:tcW w:w="1499" w:type="dxa"/>
          </w:tcPr>
          <w:p w14:paraId="1E0E6EE2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2AC09C42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5A8F2BCF" w14:textId="559CDF01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7E241CAD" w14:textId="26CE98BE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60768956" w14:textId="2523E895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3E7F90EB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  <w:p w14:paraId="3EE757B2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3.2)</w:t>
            </w:r>
          </w:p>
          <w:p w14:paraId="38AB768C" w14:textId="4C1C16B7" w:rsidR="00C82EA4" w:rsidRPr="003E29F3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3.3)</w:t>
            </w:r>
          </w:p>
        </w:tc>
      </w:tr>
      <w:tr w:rsidR="00C82EA4" w:rsidRPr="003E29F3" w14:paraId="65E41A4B" w14:textId="77777777" w:rsidTr="005A28B9">
        <w:tc>
          <w:tcPr>
            <w:tcW w:w="1259" w:type="dxa"/>
          </w:tcPr>
          <w:p w14:paraId="33885468" w14:textId="1344ACBB" w:rsidR="00C82EA4" w:rsidRPr="003E29F3" w:rsidRDefault="00C82EA4" w:rsidP="00C82EA4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19</w:t>
            </w:r>
            <w:r w:rsidR="00DB5D43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084" w:type="dxa"/>
          </w:tcPr>
          <w:p w14:paraId="101AF50C" w14:textId="403D7F53" w:rsidR="00C82EA4" w:rsidRPr="001C25DC" w:rsidRDefault="00C82EA4" w:rsidP="00C82EA4">
            <w:pPr>
              <w:snapToGrid w:val="0"/>
              <w:rPr>
                <w:rFonts w:cstheme="minorHAnsi"/>
              </w:rPr>
            </w:pPr>
            <w:r w:rsidRPr="00900C0C">
              <w:rPr>
                <w:rFonts w:cstheme="minorHAnsi"/>
                <w:noProof/>
              </w:rPr>
              <w:t xml:space="preserve">Das kann ich! </w:t>
            </w:r>
            <w:r w:rsidRPr="00E734F4">
              <w:rPr>
                <w:rFonts w:cstheme="minorHAnsi"/>
                <w:noProof/>
              </w:rPr>
              <w:t>Powtarzamy, co już u</w:t>
            </w:r>
            <w:r>
              <w:rPr>
                <w:rFonts w:cstheme="minorHAnsi"/>
                <w:noProof/>
              </w:rPr>
              <w:t>miemy</w:t>
            </w:r>
          </w:p>
        </w:tc>
        <w:tc>
          <w:tcPr>
            <w:tcW w:w="6045" w:type="dxa"/>
          </w:tcPr>
          <w:p w14:paraId="124A5C49" w14:textId="77777777" w:rsidR="00C82EA4" w:rsidRDefault="00C82EA4" w:rsidP="00C82EA4">
            <w:pPr>
              <w:rPr>
                <w:rFonts w:cstheme="minorHAnsi"/>
              </w:rPr>
            </w:pPr>
            <w:r>
              <w:rPr>
                <w:rFonts w:cstheme="minorHAnsi"/>
              </w:rPr>
              <w:t>- słownictwo i zwroty poznane w dziale,</w:t>
            </w:r>
          </w:p>
          <w:p w14:paraId="49C31AC9" w14:textId="77777777" w:rsidR="00C82EA4" w:rsidRDefault="00C82EA4" w:rsidP="00C82EA4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- zrozumieć usłyszany tekst,</w:t>
            </w:r>
          </w:p>
          <w:p w14:paraId="5CE768AF" w14:textId="77777777" w:rsidR="00C82EA4" w:rsidRDefault="00C82EA4" w:rsidP="00C82EA4">
            <w:pPr>
              <w:rPr>
                <w:rFonts w:cstheme="minorHAnsi"/>
              </w:rPr>
            </w:pPr>
            <w:r>
              <w:rPr>
                <w:rFonts w:cstheme="minorHAnsi"/>
              </w:rPr>
              <w:t>- zrozumieć przeczytany tekst,</w:t>
            </w:r>
          </w:p>
          <w:p w14:paraId="34A7EF58" w14:textId="77777777" w:rsidR="00C82EA4" w:rsidRDefault="00C82EA4" w:rsidP="00C82EA4">
            <w:pPr>
              <w:rPr>
                <w:rFonts w:cstheme="minorHAnsi"/>
              </w:rPr>
            </w:pPr>
            <w:r>
              <w:rPr>
                <w:rFonts w:cstheme="minorHAnsi"/>
              </w:rPr>
              <w:t>- napisać poznane słowa i zwroty</w:t>
            </w:r>
          </w:p>
          <w:p w14:paraId="753789F9" w14:textId="77777777" w:rsidR="00C82EA4" w:rsidRPr="007D1142" w:rsidRDefault="00C82EA4" w:rsidP="00C82EA4">
            <w:pPr>
              <w:snapToGrid w:val="0"/>
              <w:rPr>
                <w:rFonts w:cstheme="minorHAnsi"/>
              </w:rPr>
            </w:pPr>
          </w:p>
        </w:tc>
        <w:tc>
          <w:tcPr>
            <w:tcW w:w="1426" w:type="dxa"/>
          </w:tcPr>
          <w:p w14:paraId="6EB513A2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5" w:type="dxa"/>
          </w:tcPr>
          <w:p w14:paraId="33BF298F" w14:textId="2CC34921" w:rsidR="00C82EA4" w:rsidRDefault="00DB5D43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45</w:t>
            </w:r>
          </w:p>
        </w:tc>
        <w:tc>
          <w:tcPr>
            <w:tcW w:w="1499" w:type="dxa"/>
          </w:tcPr>
          <w:p w14:paraId="2995E0C8" w14:textId="77777777" w:rsidR="00C82EA4" w:rsidRDefault="00C82EA4" w:rsidP="00C82EA4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75DD1C04" w14:textId="77777777" w:rsidR="00C82EA4" w:rsidRDefault="00C82EA4" w:rsidP="00C82EA4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2.1)</w:t>
            </w:r>
          </w:p>
          <w:p w14:paraId="3E88AA9B" w14:textId="77777777" w:rsidR="00C82EA4" w:rsidRDefault="00C82EA4" w:rsidP="00C82EA4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1C05DE8B" w14:textId="77777777" w:rsidR="00C82EA4" w:rsidRDefault="00C82EA4" w:rsidP="00C82EA4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283732FE" w14:textId="77777777" w:rsidR="00C82EA4" w:rsidRDefault="00C82EA4" w:rsidP="00C82EA4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68AC1276" w14:textId="77777777" w:rsidR="00C82EA4" w:rsidRDefault="00C82EA4" w:rsidP="00C82EA4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2C4D310E" w14:textId="77777777" w:rsidR="00C82EA4" w:rsidRDefault="00C82EA4" w:rsidP="00C82EA4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285FA70D" w14:textId="77777777" w:rsidR="00C82EA4" w:rsidRDefault="00C82EA4" w:rsidP="00C82EA4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  <w:p w14:paraId="47AA2898" w14:textId="789863B4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2.13)</w:t>
            </w:r>
          </w:p>
        </w:tc>
      </w:tr>
      <w:tr w:rsidR="00C82EA4" w:rsidRPr="001C25DC" w14:paraId="4C55E83D" w14:textId="77777777" w:rsidTr="00223839">
        <w:tc>
          <w:tcPr>
            <w:tcW w:w="15388" w:type="dxa"/>
            <w:gridSpan w:val="6"/>
            <w:shd w:val="clear" w:color="auto" w:fill="FFC000"/>
          </w:tcPr>
          <w:p w14:paraId="0F6C7CA0" w14:textId="77777777" w:rsidR="00C82EA4" w:rsidRDefault="00C82EA4" w:rsidP="00C82EA4">
            <w:pPr>
              <w:rPr>
                <w:rFonts w:cstheme="minorHAnsi"/>
                <w:b/>
                <w:sz w:val="24"/>
                <w:szCs w:val="24"/>
                <w:lang w:val="de-DE"/>
              </w:rPr>
            </w:pPr>
            <w:r w:rsidRPr="00A60AA5">
              <w:rPr>
                <w:rFonts w:cstheme="minorHAnsi"/>
                <w:b/>
                <w:bCs/>
                <w:sz w:val="24"/>
                <w:szCs w:val="24"/>
                <w:lang w:val="de-DE"/>
              </w:rPr>
              <w:lastRenderedPageBreak/>
              <w:t xml:space="preserve">Lektion 4 </w:t>
            </w:r>
            <w:r w:rsidRPr="00A60AA5">
              <w:rPr>
                <w:rFonts w:cstheme="minorHAnsi"/>
                <w:b/>
                <w:sz w:val="24"/>
                <w:szCs w:val="24"/>
                <w:lang w:val="de-DE"/>
              </w:rPr>
              <w:t>Wir machen einen Flohmarkt</w:t>
            </w:r>
          </w:p>
          <w:p w14:paraId="6EF1C66B" w14:textId="6ABA7D79" w:rsidR="00C82EA4" w:rsidRPr="00A60AA5" w:rsidRDefault="00C82EA4" w:rsidP="00C82EA4">
            <w:pPr>
              <w:rPr>
                <w:rFonts w:cstheme="minorHAnsi"/>
                <w:b/>
                <w:bCs/>
                <w:sz w:val="24"/>
                <w:szCs w:val="24"/>
                <w:lang w:val="de-DE"/>
              </w:rPr>
            </w:pPr>
          </w:p>
        </w:tc>
      </w:tr>
      <w:tr w:rsidR="00C82EA4" w:rsidRPr="003E29F3" w14:paraId="679B0755" w14:textId="77777777" w:rsidTr="005A28B9">
        <w:tc>
          <w:tcPr>
            <w:tcW w:w="1259" w:type="dxa"/>
          </w:tcPr>
          <w:p w14:paraId="1E642054" w14:textId="58382AA4" w:rsidR="00C82EA4" w:rsidRPr="003E29F3" w:rsidRDefault="00C82EA4" w:rsidP="00C82EA4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20</w:t>
            </w:r>
            <w:r w:rsidRPr="003E29F3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084" w:type="dxa"/>
          </w:tcPr>
          <w:p w14:paraId="023900A0" w14:textId="59C00EAE" w:rsidR="00C82EA4" w:rsidRPr="007D1142" w:rsidRDefault="00C82EA4" w:rsidP="00C82EA4">
            <w:pPr>
              <w:snapToGrid w:val="0"/>
              <w:rPr>
                <w:rFonts w:cstheme="minorHAnsi"/>
                <w:lang w:val="de-DE"/>
              </w:rPr>
            </w:pPr>
            <w:r w:rsidRPr="007D1142">
              <w:rPr>
                <w:rFonts w:cstheme="minorHAnsi"/>
                <w:lang w:val="de-DE"/>
              </w:rPr>
              <w:t>Wir machen einen Flohmarkt.</w:t>
            </w:r>
            <w:r w:rsidRPr="007D1142">
              <w:rPr>
                <w:rFonts w:cstheme="minorHAnsi"/>
                <w:i/>
                <w:iCs/>
                <w:lang w:val="de-DE"/>
              </w:rPr>
              <w:t xml:space="preserve"> </w:t>
            </w:r>
            <w:proofErr w:type="spellStart"/>
            <w:r w:rsidRPr="007D1142">
              <w:rPr>
                <w:rFonts w:cstheme="minorHAnsi"/>
                <w:lang w:val="de-DE"/>
              </w:rPr>
              <w:t>Organizujemy</w:t>
            </w:r>
            <w:proofErr w:type="spellEnd"/>
            <w:r w:rsidRPr="007D1142">
              <w:rPr>
                <w:rFonts w:cstheme="minorHAnsi"/>
                <w:lang w:val="de-DE"/>
              </w:rPr>
              <w:t xml:space="preserve"> </w:t>
            </w:r>
            <w:proofErr w:type="spellStart"/>
            <w:r w:rsidRPr="007D1142">
              <w:rPr>
                <w:rFonts w:cstheme="minorHAnsi"/>
                <w:lang w:val="de-DE"/>
              </w:rPr>
              <w:t>pchli</w:t>
            </w:r>
            <w:proofErr w:type="spellEnd"/>
            <w:r w:rsidRPr="007D1142">
              <w:rPr>
                <w:rFonts w:cstheme="minorHAnsi"/>
                <w:lang w:val="de-DE"/>
              </w:rPr>
              <w:t xml:space="preserve"> </w:t>
            </w:r>
            <w:proofErr w:type="spellStart"/>
            <w:r w:rsidRPr="007D1142">
              <w:rPr>
                <w:rFonts w:cstheme="minorHAnsi"/>
                <w:lang w:val="de-DE"/>
              </w:rPr>
              <w:t>targ</w:t>
            </w:r>
            <w:proofErr w:type="spellEnd"/>
            <w:r w:rsidRPr="007D1142">
              <w:rPr>
                <w:rFonts w:cstheme="minorHAnsi"/>
                <w:lang w:val="de-DE"/>
              </w:rPr>
              <w:t>.</w:t>
            </w:r>
          </w:p>
        </w:tc>
        <w:tc>
          <w:tcPr>
            <w:tcW w:w="6045" w:type="dxa"/>
          </w:tcPr>
          <w:p w14:paraId="3FF775D9" w14:textId="429D2178" w:rsidR="00C82EA4" w:rsidRPr="007D1142" w:rsidRDefault="00C82EA4" w:rsidP="00C82EA4">
            <w:pPr>
              <w:snapToGrid w:val="0"/>
              <w:rPr>
                <w:rFonts w:cstheme="minorHAnsi"/>
              </w:rPr>
            </w:pPr>
            <w:r w:rsidRPr="007D1142">
              <w:rPr>
                <w:rFonts w:cstheme="minorHAnsi"/>
              </w:rPr>
              <w:t>- nazywać przedmioty, które można kupić i sprzedać na pchlim targu,</w:t>
            </w:r>
          </w:p>
          <w:p w14:paraId="1370E0A6" w14:textId="2119D9EE" w:rsidR="00C82EA4" w:rsidRPr="007D1142" w:rsidRDefault="00C82EA4" w:rsidP="00C82EA4">
            <w:pPr>
              <w:rPr>
                <w:rFonts w:cstheme="minorHAnsi"/>
              </w:rPr>
            </w:pPr>
            <w:r w:rsidRPr="007D1142">
              <w:rPr>
                <w:rFonts w:cstheme="minorHAnsi"/>
              </w:rPr>
              <w:t>- nazywać liczby od 20 do 100,</w:t>
            </w:r>
          </w:p>
          <w:p w14:paraId="5FD99FE3" w14:textId="30E453F2" w:rsidR="00C82EA4" w:rsidRPr="007D1142" w:rsidRDefault="00C82EA4" w:rsidP="00C82EA4">
            <w:pPr>
              <w:rPr>
                <w:rFonts w:cstheme="minorHAnsi"/>
              </w:rPr>
            </w:pPr>
            <w:r w:rsidRPr="007D1142">
              <w:rPr>
                <w:rFonts w:cstheme="minorHAnsi"/>
              </w:rPr>
              <w:t>- recytować rapowaną rymowankę o liczbach</w:t>
            </w:r>
          </w:p>
        </w:tc>
        <w:tc>
          <w:tcPr>
            <w:tcW w:w="1426" w:type="dxa"/>
          </w:tcPr>
          <w:p w14:paraId="3AD7B649" w14:textId="3F6E9069" w:rsidR="00C82EA4" w:rsidRPr="003E29F3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36, 37, 41</w:t>
            </w:r>
          </w:p>
        </w:tc>
        <w:tc>
          <w:tcPr>
            <w:tcW w:w="1075" w:type="dxa"/>
          </w:tcPr>
          <w:p w14:paraId="0078F1CE" w14:textId="1182D570" w:rsidR="00C82EA4" w:rsidRPr="003E29F3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46, 47</w:t>
            </w:r>
          </w:p>
        </w:tc>
        <w:tc>
          <w:tcPr>
            <w:tcW w:w="1499" w:type="dxa"/>
          </w:tcPr>
          <w:p w14:paraId="531DF974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3FF7BC5E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6B05DC9D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71AC85D0" w14:textId="6B10F54D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049F89FB" w14:textId="31A45650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2.6)</w:t>
            </w:r>
          </w:p>
          <w:p w14:paraId="0890107C" w14:textId="46898761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251B79B1" w14:textId="3E57D870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4B171090" w14:textId="0768A965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  <w:p w14:paraId="55372FC7" w14:textId="7673961B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2.13)</w:t>
            </w:r>
          </w:p>
          <w:p w14:paraId="3AE112CD" w14:textId="7B4D99C4" w:rsidR="00C82EA4" w:rsidRPr="003E29F3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</w:tc>
      </w:tr>
      <w:tr w:rsidR="00C82EA4" w:rsidRPr="003E29F3" w14:paraId="64050C5D" w14:textId="77777777" w:rsidTr="005A28B9">
        <w:tc>
          <w:tcPr>
            <w:tcW w:w="1259" w:type="dxa"/>
          </w:tcPr>
          <w:p w14:paraId="66D409E4" w14:textId="5AD93481" w:rsidR="00C82EA4" w:rsidRPr="003E29F3" w:rsidRDefault="00C82EA4" w:rsidP="00C82EA4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21</w:t>
            </w:r>
            <w:r w:rsidR="00DB5D43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084" w:type="dxa"/>
          </w:tcPr>
          <w:p w14:paraId="6F8C4B76" w14:textId="64B7E7CE" w:rsidR="00C82EA4" w:rsidRPr="007D1142" w:rsidRDefault="00DB5D43" w:rsidP="00C82EA4">
            <w:pPr>
              <w:snapToGrid w:val="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 xml:space="preserve">Auf dem Flohmarkt. Na </w:t>
            </w:r>
            <w:proofErr w:type="spellStart"/>
            <w:r>
              <w:rPr>
                <w:rFonts w:cstheme="minorHAnsi"/>
                <w:lang w:val="de-DE"/>
              </w:rPr>
              <w:t>pchlim</w:t>
            </w:r>
            <w:proofErr w:type="spellEnd"/>
            <w:r>
              <w:rPr>
                <w:rFonts w:cstheme="minorHAnsi"/>
                <w:lang w:val="de-DE"/>
              </w:rPr>
              <w:t xml:space="preserve"> </w:t>
            </w:r>
            <w:proofErr w:type="spellStart"/>
            <w:r>
              <w:rPr>
                <w:rFonts w:cstheme="minorHAnsi"/>
                <w:lang w:val="de-DE"/>
              </w:rPr>
              <w:t>targu</w:t>
            </w:r>
            <w:proofErr w:type="spellEnd"/>
          </w:p>
        </w:tc>
        <w:tc>
          <w:tcPr>
            <w:tcW w:w="6045" w:type="dxa"/>
          </w:tcPr>
          <w:p w14:paraId="2CE0AE08" w14:textId="77777777" w:rsidR="00C82EA4" w:rsidRDefault="00C82EA4" w:rsidP="00C82EA4">
            <w:pPr>
              <w:pStyle w:val="Akapitzlist1"/>
              <w:widowControl w:val="0"/>
              <w:snapToGrid w:val="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zaśpiewać piosenkę,</w:t>
            </w:r>
          </w:p>
          <w:p w14:paraId="7437F3B0" w14:textId="42812E11" w:rsidR="00C82EA4" w:rsidRPr="007D1142" w:rsidRDefault="00C82EA4" w:rsidP="00C82EA4">
            <w:pPr>
              <w:snapToGrid w:val="0"/>
              <w:rPr>
                <w:rFonts w:cstheme="minorHAnsi"/>
              </w:rPr>
            </w:pPr>
            <w:r>
              <w:rPr>
                <w:rFonts w:cstheme="minorHAnsi"/>
              </w:rPr>
              <w:t>- znaleźć określone informacje w tekście</w:t>
            </w:r>
          </w:p>
        </w:tc>
        <w:tc>
          <w:tcPr>
            <w:tcW w:w="1426" w:type="dxa"/>
          </w:tcPr>
          <w:p w14:paraId="218C90AA" w14:textId="2D83D046" w:rsidR="00C82EA4" w:rsidRDefault="00DB5D43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41</w:t>
            </w:r>
          </w:p>
        </w:tc>
        <w:tc>
          <w:tcPr>
            <w:tcW w:w="1075" w:type="dxa"/>
          </w:tcPr>
          <w:p w14:paraId="289688A0" w14:textId="26DA901E" w:rsidR="00C82EA4" w:rsidRDefault="00DB5D43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53</w:t>
            </w:r>
          </w:p>
        </w:tc>
        <w:tc>
          <w:tcPr>
            <w:tcW w:w="1499" w:type="dxa"/>
          </w:tcPr>
          <w:p w14:paraId="30B82C98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249390C6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4C25AF55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5CC41A95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6A3CA3A3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335E986E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  <w:p w14:paraId="4F0A833C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3.2)</w:t>
            </w:r>
          </w:p>
          <w:p w14:paraId="320424D0" w14:textId="61597561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3.3)</w:t>
            </w:r>
          </w:p>
        </w:tc>
      </w:tr>
      <w:tr w:rsidR="00C82EA4" w:rsidRPr="003E29F3" w14:paraId="25A7E522" w14:textId="77777777" w:rsidTr="005A28B9">
        <w:tc>
          <w:tcPr>
            <w:tcW w:w="1259" w:type="dxa"/>
          </w:tcPr>
          <w:p w14:paraId="41752A69" w14:textId="19C541A0" w:rsidR="00C82EA4" w:rsidRPr="003E29F3" w:rsidRDefault="00C82EA4" w:rsidP="00C82EA4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22</w:t>
            </w:r>
            <w:r w:rsidRPr="003E29F3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084" w:type="dxa"/>
          </w:tcPr>
          <w:p w14:paraId="46E8D284" w14:textId="24105426" w:rsidR="00C82EA4" w:rsidRPr="007D1142" w:rsidRDefault="00C82EA4" w:rsidP="00C82EA4">
            <w:pPr>
              <w:rPr>
                <w:rFonts w:cstheme="minorHAnsi"/>
              </w:rPr>
            </w:pPr>
            <w:r w:rsidRPr="007D1142">
              <w:rPr>
                <w:rFonts w:cstheme="minorHAnsi"/>
                <w:lang w:val="de-DE"/>
              </w:rPr>
              <w:t>Wir spielen und üben. Was kostet das?</w:t>
            </w:r>
            <w:r w:rsidRPr="007D1142">
              <w:rPr>
                <w:rFonts w:cstheme="minorHAnsi"/>
                <w:i/>
                <w:iCs/>
                <w:lang w:val="de-DE"/>
              </w:rPr>
              <w:t xml:space="preserve">  </w:t>
            </w:r>
            <w:r w:rsidRPr="007D1142">
              <w:rPr>
                <w:rFonts w:cstheme="minorHAnsi"/>
              </w:rPr>
              <w:t>Ile to kosztuje? Uczymy się przez zabawę.</w:t>
            </w:r>
          </w:p>
        </w:tc>
        <w:tc>
          <w:tcPr>
            <w:tcW w:w="6045" w:type="dxa"/>
          </w:tcPr>
          <w:p w14:paraId="511AF034" w14:textId="23000567" w:rsidR="00C82EA4" w:rsidRPr="007D1142" w:rsidRDefault="00C82EA4" w:rsidP="00C82EA4">
            <w:pPr>
              <w:snapToGrid w:val="0"/>
              <w:rPr>
                <w:rFonts w:cstheme="minorHAnsi"/>
              </w:rPr>
            </w:pPr>
            <w:r w:rsidRPr="007D1142">
              <w:rPr>
                <w:rFonts w:cstheme="minorHAnsi"/>
              </w:rPr>
              <w:t>- odgrywać scenki podczas kupowania i sprzedawania różnych przedmiotów na pchlim targu,</w:t>
            </w:r>
          </w:p>
          <w:p w14:paraId="117DE5AB" w14:textId="52DC0979" w:rsidR="00C82EA4" w:rsidRPr="007D1142" w:rsidRDefault="00C82EA4" w:rsidP="00C82EA4">
            <w:pPr>
              <w:rPr>
                <w:rFonts w:cstheme="minorHAnsi"/>
              </w:rPr>
            </w:pPr>
            <w:r w:rsidRPr="007D1142">
              <w:rPr>
                <w:rFonts w:cstheme="minorHAnsi"/>
              </w:rPr>
              <w:t>- liczyć w pełnych dziesiątkach,</w:t>
            </w:r>
          </w:p>
          <w:p w14:paraId="25E07E61" w14:textId="5E64449E" w:rsidR="00C82EA4" w:rsidRPr="007D1142" w:rsidRDefault="00C82EA4" w:rsidP="00C82EA4">
            <w:pPr>
              <w:rPr>
                <w:rFonts w:cstheme="minorHAnsi"/>
              </w:rPr>
            </w:pPr>
            <w:r w:rsidRPr="007D1142">
              <w:rPr>
                <w:rFonts w:cstheme="minorHAnsi"/>
              </w:rPr>
              <w:t>- pytać o cenę,</w:t>
            </w:r>
          </w:p>
          <w:p w14:paraId="305D1DFD" w14:textId="47A93D2F" w:rsidR="00C82EA4" w:rsidRPr="007D1142" w:rsidRDefault="00C82EA4" w:rsidP="00C82EA4">
            <w:pPr>
              <w:rPr>
                <w:rFonts w:cstheme="minorHAnsi"/>
              </w:rPr>
            </w:pPr>
            <w:r w:rsidRPr="007D1142">
              <w:rPr>
                <w:rFonts w:cstheme="minorHAnsi"/>
              </w:rPr>
              <w:t>- mówić, ile coś kosztuje,</w:t>
            </w:r>
          </w:p>
          <w:p w14:paraId="6CE0D9A8" w14:textId="360CC576" w:rsidR="00C82EA4" w:rsidRPr="007D1142" w:rsidRDefault="00C82EA4" w:rsidP="00C82EA4">
            <w:pPr>
              <w:rPr>
                <w:rFonts w:cstheme="minorHAnsi"/>
              </w:rPr>
            </w:pPr>
            <w:r w:rsidRPr="007D1142">
              <w:rPr>
                <w:rFonts w:cstheme="minorHAnsi"/>
              </w:rPr>
              <w:t>- współpracować z rówieśnikami</w:t>
            </w:r>
          </w:p>
        </w:tc>
        <w:tc>
          <w:tcPr>
            <w:tcW w:w="1426" w:type="dxa"/>
          </w:tcPr>
          <w:p w14:paraId="090AFBB8" w14:textId="7B7DA4E3" w:rsidR="00C82EA4" w:rsidRPr="003E29F3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38, 39, 40</w:t>
            </w:r>
          </w:p>
        </w:tc>
        <w:tc>
          <w:tcPr>
            <w:tcW w:w="1075" w:type="dxa"/>
          </w:tcPr>
          <w:p w14:paraId="056774B9" w14:textId="5B88EEE3" w:rsidR="00C82EA4" w:rsidRPr="003E29F3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46, 47, 48, 49, 50, 51, 52</w:t>
            </w:r>
          </w:p>
        </w:tc>
        <w:tc>
          <w:tcPr>
            <w:tcW w:w="1499" w:type="dxa"/>
          </w:tcPr>
          <w:p w14:paraId="30786753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1620A8B5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0AAC7CEA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5BF4E4EC" w14:textId="5EC301EB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7A2D7613" w14:textId="3EC1C26B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2.5)</w:t>
            </w:r>
          </w:p>
          <w:p w14:paraId="0DEC1F48" w14:textId="700C2C3A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1E09A4CF" w14:textId="00513E4D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6CF59D7E" w14:textId="2A4C6674" w:rsidR="00C82EA4" w:rsidRPr="003E29F3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</w:tc>
      </w:tr>
      <w:tr w:rsidR="00C82EA4" w:rsidRPr="003E29F3" w14:paraId="4FEACA88" w14:textId="77777777" w:rsidTr="005A28B9">
        <w:tc>
          <w:tcPr>
            <w:tcW w:w="1259" w:type="dxa"/>
          </w:tcPr>
          <w:p w14:paraId="0FC4DF06" w14:textId="30B6CA99" w:rsidR="00C82EA4" w:rsidRPr="003E29F3" w:rsidRDefault="00C82EA4" w:rsidP="00C82EA4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23</w:t>
            </w:r>
            <w:r w:rsidRPr="003E29F3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084" w:type="dxa"/>
          </w:tcPr>
          <w:p w14:paraId="0EACA893" w14:textId="5AACA595" w:rsidR="00C82EA4" w:rsidRPr="007D1142" w:rsidRDefault="00C82EA4" w:rsidP="00C82EA4">
            <w:pPr>
              <w:rPr>
                <w:rFonts w:cstheme="minorHAnsi"/>
                <w:lang w:val="de-DE"/>
              </w:rPr>
            </w:pPr>
            <w:r w:rsidRPr="007D1142">
              <w:rPr>
                <w:rFonts w:cstheme="minorHAnsi"/>
                <w:lang w:val="de-DE"/>
              </w:rPr>
              <w:t>Scherz-Zoo und Humor-Labor</w:t>
            </w:r>
            <w:r w:rsidRPr="007D1142">
              <w:rPr>
                <w:rFonts w:cstheme="minorHAnsi"/>
                <w:i/>
                <w:iCs/>
                <w:lang w:val="de-DE"/>
              </w:rPr>
              <w:t xml:space="preserve">. </w:t>
            </w:r>
            <w:proofErr w:type="spellStart"/>
            <w:r w:rsidRPr="007D1142">
              <w:rPr>
                <w:rFonts w:cstheme="minorHAnsi"/>
                <w:lang w:val="de-DE"/>
              </w:rPr>
              <w:t>Wesołe</w:t>
            </w:r>
            <w:proofErr w:type="spellEnd"/>
            <w:r w:rsidRPr="007D1142">
              <w:rPr>
                <w:rFonts w:cstheme="minorHAnsi"/>
                <w:lang w:val="de-DE"/>
              </w:rPr>
              <w:t xml:space="preserve"> </w:t>
            </w:r>
            <w:proofErr w:type="spellStart"/>
            <w:r w:rsidRPr="007D1142">
              <w:rPr>
                <w:rFonts w:cstheme="minorHAnsi"/>
                <w:lang w:val="de-DE"/>
              </w:rPr>
              <w:t>zoo</w:t>
            </w:r>
            <w:proofErr w:type="spellEnd"/>
            <w:r w:rsidRPr="007D1142">
              <w:rPr>
                <w:rFonts w:cstheme="minorHAnsi"/>
                <w:lang w:val="de-DE"/>
              </w:rPr>
              <w:t xml:space="preserve"> i </w:t>
            </w:r>
            <w:proofErr w:type="spellStart"/>
            <w:r w:rsidRPr="007D1142">
              <w:rPr>
                <w:rFonts w:cstheme="minorHAnsi"/>
                <w:lang w:val="de-DE"/>
              </w:rPr>
              <w:t>komiks</w:t>
            </w:r>
            <w:proofErr w:type="spellEnd"/>
          </w:p>
        </w:tc>
        <w:tc>
          <w:tcPr>
            <w:tcW w:w="6045" w:type="dxa"/>
          </w:tcPr>
          <w:p w14:paraId="41B1821D" w14:textId="527D7370" w:rsidR="00C82EA4" w:rsidRPr="007D1142" w:rsidRDefault="00C82EA4" w:rsidP="00C82EA4">
            <w:pPr>
              <w:snapToGrid w:val="0"/>
              <w:rPr>
                <w:rFonts w:cstheme="minorHAnsi"/>
              </w:rPr>
            </w:pPr>
            <w:r w:rsidRPr="007D1142">
              <w:rPr>
                <w:rFonts w:cstheme="minorHAnsi"/>
              </w:rPr>
              <w:t>- czytać ze zrozumieniem proste zdania na temat wiewiórki,</w:t>
            </w:r>
          </w:p>
          <w:p w14:paraId="51D96FE5" w14:textId="31C272E5" w:rsidR="00C82EA4" w:rsidRPr="007D1142" w:rsidRDefault="00C82EA4" w:rsidP="00C82EA4">
            <w:pPr>
              <w:rPr>
                <w:rFonts w:cstheme="minorHAnsi"/>
              </w:rPr>
            </w:pPr>
            <w:r w:rsidRPr="007D1142">
              <w:rPr>
                <w:rFonts w:cstheme="minorHAnsi"/>
              </w:rPr>
              <w:t>- przyporządkowywać zdjęcia do tekstu,</w:t>
            </w:r>
          </w:p>
          <w:p w14:paraId="10CBB625" w14:textId="29EF3F80" w:rsidR="00C82EA4" w:rsidRPr="007D1142" w:rsidRDefault="00C82EA4" w:rsidP="00C82EA4">
            <w:pPr>
              <w:rPr>
                <w:rFonts w:cstheme="minorHAnsi"/>
              </w:rPr>
            </w:pPr>
            <w:r w:rsidRPr="007D1142">
              <w:rPr>
                <w:rFonts w:cstheme="minorHAnsi"/>
              </w:rPr>
              <w:t>- odgrywać scenkę na podstawie komiksu</w:t>
            </w:r>
          </w:p>
        </w:tc>
        <w:tc>
          <w:tcPr>
            <w:tcW w:w="1426" w:type="dxa"/>
          </w:tcPr>
          <w:p w14:paraId="72175965" w14:textId="01A5CB09" w:rsidR="00C82EA4" w:rsidRPr="003E29F3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42, 43</w:t>
            </w:r>
          </w:p>
        </w:tc>
        <w:tc>
          <w:tcPr>
            <w:tcW w:w="1075" w:type="dxa"/>
          </w:tcPr>
          <w:p w14:paraId="04CD5B20" w14:textId="29D7A7FD" w:rsidR="00C82EA4" w:rsidRPr="003E29F3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54</w:t>
            </w:r>
          </w:p>
        </w:tc>
        <w:tc>
          <w:tcPr>
            <w:tcW w:w="1499" w:type="dxa"/>
          </w:tcPr>
          <w:p w14:paraId="4AADD362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09932B6D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58C2A62E" w14:textId="500332FA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25C77B8F" w14:textId="42B31061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6A884356" w14:textId="2D3CBC39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0E0D9F04" w14:textId="725F61C6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5036CCE2" w14:textId="2482F82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2.11)</w:t>
            </w:r>
          </w:p>
          <w:p w14:paraId="20C4594D" w14:textId="3DA4BAFA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  <w:p w14:paraId="27A29453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  <w:p w14:paraId="2320F438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3.2)</w:t>
            </w:r>
          </w:p>
          <w:p w14:paraId="552D8F99" w14:textId="4245C76F" w:rsidR="00C82EA4" w:rsidRPr="003E29F3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3.3)</w:t>
            </w:r>
          </w:p>
        </w:tc>
      </w:tr>
      <w:tr w:rsidR="00C82EA4" w:rsidRPr="003E29F3" w14:paraId="67231A5B" w14:textId="77777777" w:rsidTr="005A28B9">
        <w:tc>
          <w:tcPr>
            <w:tcW w:w="1259" w:type="dxa"/>
          </w:tcPr>
          <w:p w14:paraId="3883AE81" w14:textId="620FF45D" w:rsidR="00C82EA4" w:rsidRPr="003E29F3" w:rsidRDefault="00C82EA4" w:rsidP="00C82EA4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lastRenderedPageBreak/>
              <w:t>24.</w:t>
            </w:r>
          </w:p>
        </w:tc>
        <w:tc>
          <w:tcPr>
            <w:tcW w:w="4084" w:type="dxa"/>
          </w:tcPr>
          <w:p w14:paraId="2ECA55B8" w14:textId="01FFEB71" w:rsidR="00C82EA4" w:rsidRPr="001C25DC" w:rsidRDefault="00C82EA4" w:rsidP="00C82EA4">
            <w:pPr>
              <w:rPr>
                <w:rFonts w:cstheme="minorHAnsi"/>
              </w:rPr>
            </w:pPr>
            <w:r w:rsidRPr="00900C0C">
              <w:rPr>
                <w:rFonts w:cstheme="minorHAnsi"/>
                <w:noProof/>
              </w:rPr>
              <w:t xml:space="preserve">Das kann ich! </w:t>
            </w:r>
            <w:r w:rsidRPr="00E734F4">
              <w:rPr>
                <w:rFonts w:cstheme="minorHAnsi"/>
                <w:noProof/>
              </w:rPr>
              <w:t>Powtarzamy, co już u</w:t>
            </w:r>
            <w:r>
              <w:rPr>
                <w:rFonts w:cstheme="minorHAnsi"/>
                <w:noProof/>
              </w:rPr>
              <w:t>miemy</w:t>
            </w:r>
          </w:p>
        </w:tc>
        <w:tc>
          <w:tcPr>
            <w:tcW w:w="6045" w:type="dxa"/>
          </w:tcPr>
          <w:p w14:paraId="51F7F5E9" w14:textId="77777777" w:rsidR="00C82EA4" w:rsidRDefault="00C82EA4" w:rsidP="00C82EA4">
            <w:pPr>
              <w:rPr>
                <w:rFonts w:cstheme="minorHAnsi"/>
              </w:rPr>
            </w:pPr>
            <w:r>
              <w:rPr>
                <w:rFonts w:cstheme="minorHAnsi"/>
              </w:rPr>
              <w:t>- słownictwo i zwroty poznane w dziale,</w:t>
            </w:r>
          </w:p>
          <w:p w14:paraId="30A1DDC4" w14:textId="77777777" w:rsidR="00C82EA4" w:rsidRDefault="00C82EA4" w:rsidP="00C82EA4">
            <w:pPr>
              <w:rPr>
                <w:rFonts w:cstheme="minorHAnsi"/>
              </w:rPr>
            </w:pPr>
            <w:r>
              <w:rPr>
                <w:rFonts w:cstheme="minorHAnsi"/>
              </w:rPr>
              <w:t>- zrozumieć usłyszany tekst,</w:t>
            </w:r>
          </w:p>
          <w:p w14:paraId="4CC564D2" w14:textId="77777777" w:rsidR="00C82EA4" w:rsidRDefault="00C82EA4" w:rsidP="00C82EA4">
            <w:pPr>
              <w:rPr>
                <w:rFonts w:cstheme="minorHAnsi"/>
              </w:rPr>
            </w:pPr>
            <w:r>
              <w:rPr>
                <w:rFonts w:cstheme="minorHAnsi"/>
              </w:rPr>
              <w:t>- zrozumieć przeczytany tekst,</w:t>
            </w:r>
          </w:p>
          <w:p w14:paraId="4BB9A41B" w14:textId="77777777" w:rsidR="00C82EA4" w:rsidRDefault="00C82EA4" w:rsidP="00C82EA4">
            <w:pPr>
              <w:rPr>
                <w:rFonts w:cstheme="minorHAnsi"/>
              </w:rPr>
            </w:pPr>
            <w:r>
              <w:rPr>
                <w:rFonts w:cstheme="minorHAnsi"/>
              </w:rPr>
              <w:t>- napisać poznane słowa i zwroty</w:t>
            </w:r>
          </w:p>
          <w:p w14:paraId="234738EE" w14:textId="77777777" w:rsidR="00C82EA4" w:rsidRPr="007D1142" w:rsidRDefault="00C82EA4" w:rsidP="00C82EA4">
            <w:pPr>
              <w:snapToGrid w:val="0"/>
              <w:rPr>
                <w:rFonts w:cstheme="minorHAnsi"/>
              </w:rPr>
            </w:pPr>
          </w:p>
        </w:tc>
        <w:tc>
          <w:tcPr>
            <w:tcW w:w="1426" w:type="dxa"/>
          </w:tcPr>
          <w:p w14:paraId="7E5FC811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5" w:type="dxa"/>
          </w:tcPr>
          <w:p w14:paraId="3B8B2A90" w14:textId="44B5C75E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57</w:t>
            </w:r>
          </w:p>
        </w:tc>
        <w:tc>
          <w:tcPr>
            <w:tcW w:w="1499" w:type="dxa"/>
          </w:tcPr>
          <w:p w14:paraId="2BD97527" w14:textId="77777777" w:rsidR="00C82EA4" w:rsidRDefault="00C82EA4" w:rsidP="00C82EA4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50702EBC" w14:textId="77777777" w:rsidR="00C82EA4" w:rsidRDefault="00C82EA4" w:rsidP="00C82EA4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7ABDCCC4" w14:textId="77777777" w:rsidR="00C82EA4" w:rsidRDefault="00C82EA4" w:rsidP="00C82EA4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5E657FAD" w14:textId="77777777" w:rsidR="00C82EA4" w:rsidRDefault="00C82EA4" w:rsidP="00C82EA4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76DFEF14" w14:textId="77777777" w:rsidR="00C82EA4" w:rsidRDefault="00C82EA4" w:rsidP="00C82EA4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07E3CD4D" w14:textId="77777777" w:rsidR="00C82EA4" w:rsidRDefault="00C82EA4" w:rsidP="00C82EA4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4947C057" w14:textId="77777777" w:rsidR="00C82EA4" w:rsidRDefault="00C82EA4" w:rsidP="00C82EA4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60AA9A60" w14:textId="77777777" w:rsidR="00C82EA4" w:rsidRDefault="00C82EA4" w:rsidP="00C82EA4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  <w:p w14:paraId="64ECAFDA" w14:textId="0BF14DBD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2.13)</w:t>
            </w:r>
          </w:p>
        </w:tc>
      </w:tr>
      <w:tr w:rsidR="00C82EA4" w:rsidRPr="003E29F3" w14:paraId="38806C4C" w14:textId="77777777" w:rsidTr="00223839">
        <w:tc>
          <w:tcPr>
            <w:tcW w:w="15388" w:type="dxa"/>
            <w:gridSpan w:val="6"/>
            <w:shd w:val="clear" w:color="auto" w:fill="FFC000"/>
          </w:tcPr>
          <w:p w14:paraId="7C6A321C" w14:textId="77777777" w:rsidR="00C82EA4" w:rsidRDefault="00C82EA4" w:rsidP="00C82EA4">
            <w:pPr>
              <w:rPr>
                <w:rFonts w:cstheme="minorHAnsi"/>
                <w:b/>
                <w:sz w:val="24"/>
                <w:szCs w:val="24"/>
                <w:lang w:val="de-DE"/>
              </w:rPr>
            </w:pPr>
            <w:proofErr w:type="spellStart"/>
            <w:r w:rsidRPr="00A60AA5">
              <w:rPr>
                <w:rFonts w:cstheme="minorHAnsi"/>
                <w:b/>
                <w:bCs/>
                <w:sz w:val="24"/>
                <w:szCs w:val="24"/>
              </w:rPr>
              <w:t>Lektion</w:t>
            </w:r>
            <w:proofErr w:type="spellEnd"/>
            <w:r w:rsidRPr="00A60AA5">
              <w:rPr>
                <w:rFonts w:cstheme="minorHAnsi"/>
                <w:b/>
                <w:bCs/>
                <w:sz w:val="24"/>
                <w:szCs w:val="24"/>
              </w:rPr>
              <w:t xml:space="preserve"> 5 </w:t>
            </w:r>
            <w:r w:rsidRPr="00A60AA5">
              <w:rPr>
                <w:rFonts w:cstheme="minorHAnsi"/>
                <w:b/>
                <w:sz w:val="24"/>
                <w:szCs w:val="24"/>
                <w:lang w:val="de-DE"/>
              </w:rPr>
              <w:t>Mein Zimmer</w:t>
            </w:r>
          </w:p>
          <w:p w14:paraId="131C1C90" w14:textId="2FAC3496" w:rsidR="00C82EA4" w:rsidRPr="00A60AA5" w:rsidRDefault="00C82EA4" w:rsidP="00C82EA4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C82EA4" w:rsidRPr="003E29F3" w14:paraId="21A25368" w14:textId="77777777" w:rsidTr="005A28B9">
        <w:tc>
          <w:tcPr>
            <w:tcW w:w="1259" w:type="dxa"/>
          </w:tcPr>
          <w:p w14:paraId="0B7642AF" w14:textId="3B3D6A7E" w:rsidR="00C82EA4" w:rsidRPr="003E29F3" w:rsidRDefault="00C82EA4" w:rsidP="00C82EA4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25</w:t>
            </w:r>
            <w:r w:rsidRPr="003E29F3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084" w:type="dxa"/>
          </w:tcPr>
          <w:p w14:paraId="52E8EEC4" w14:textId="434F2F15" w:rsidR="00C82EA4" w:rsidRPr="007D1142" w:rsidRDefault="00C82EA4" w:rsidP="00C82EA4">
            <w:pPr>
              <w:snapToGrid w:val="0"/>
              <w:rPr>
                <w:rFonts w:cstheme="minorHAnsi"/>
              </w:rPr>
            </w:pPr>
            <w:r w:rsidRPr="007D1142">
              <w:rPr>
                <w:rFonts w:cstheme="minorHAnsi"/>
                <w:lang w:val="de-DE"/>
              </w:rPr>
              <w:t>Mein Zimmer</w:t>
            </w:r>
            <w:r w:rsidRPr="007D1142">
              <w:rPr>
                <w:rFonts w:cstheme="minorHAnsi"/>
                <w:i/>
                <w:iCs/>
                <w:lang w:val="de-DE"/>
              </w:rPr>
              <w:t xml:space="preserve">. </w:t>
            </w:r>
            <w:r w:rsidRPr="007D1142">
              <w:rPr>
                <w:rFonts w:cstheme="minorHAnsi"/>
              </w:rPr>
              <w:t>Mój pokój</w:t>
            </w:r>
          </w:p>
        </w:tc>
        <w:tc>
          <w:tcPr>
            <w:tcW w:w="6045" w:type="dxa"/>
          </w:tcPr>
          <w:p w14:paraId="0440A4A6" w14:textId="092E6DCA" w:rsidR="00C82EA4" w:rsidRPr="007D1142" w:rsidRDefault="00C82EA4" w:rsidP="00C82EA4">
            <w:pPr>
              <w:snapToGrid w:val="0"/>
              <w:rPr>
                <w:rFonts w:cstheme="minorHAnsi"/>
              </w:rPr>
            </w:pPr>
            <w:r w:rsidRPr="007D1142">
              <w:rPr>
                <w:rFonts w:cstheme="minorHAnsi"/>
              </w:rPr>
              <w:t>- nazywać meble,</w:t>
            </w:r>
          </w:p>
          <w:p w14:paraId="3EF916C6" w14:textId="5536972D" w:rsidR="00C82EA4" w:rsidRPr="007D1142" w:rsidRDefault="00C82EA4" w:rsidP="00C82EA4">
            <w:pPr>
              <w:rPr>
                <w:rFonts w:cstheme="minorHAnsi"/>
              </w:rPr>
            </w:pPr>
            <w:r w:rsidRPr="007D1142">
              <w:rPr>
                <w:rFonts w:cstheme="minorHAnsi"/>
              </w:rPr>
              <w:t>- opisywać pokój,</w:t>
            </w:r>
          </w:p>
          <w:p w14:paraId="74EB72AF" w14:textId="2A528D6A" w:rsidR="00C82EA4" w:rsidRPr="007D1142" w:rsidRDefault="00C82EA4" w:rsidP="00C82EA4">
            <w:pPr>
              <w:rPr>
                <w:rFonts w:cstheme="minorHAnsi"/>
              </w:rPr>
            </w:pPr>
            <w:r w:rsidRPr="007D1142">
              <w:rPr>
                <w:rFonts w:cstheme="minorHAnsi"/>
              </w:rPr>
              <w:t>- określać, gdzie co stoi w pokoju,</w:t>
            </w:r>
          </w:p>
          <w:p w14:paraId="4D1CC213" w14:textId="3EE98FF8" w:rsidR="00C82EA4" w:rsidRPr="007D1142" w:rsidRDefault="00C82EA4" w:rsidP="00C82EA4">
            <w:pPr>
              <w:rPr>
                <w:rFonts w:cstheme="minorHAnsi"/>
              </w:rPr>
            </w:pPr>
            <w:r w:rsidRPr="007D1142">
              <w:rPr>
                <w:rFonts w:cstheme="minorHAnsi"/>
              </w:rPr>
              <w:t>- recytować rapowaną rymowankę na temat sprzętów w pokoju</w:t>
            </w:r>
          </w:p>
        </w:tc>
        <w:tc>
          <w:tcPr>
            <w:tcW w:w="1426" w:type="dxa"/>
          </w:tcPr>
          <w:p w14:paraId="634E29D1" w14:textId="4AC1D37D" w:rsidR="00C82EA4" w:rsidRPr="003E29F3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44, 45</w:t>
            </w:r>
          </w:p>
        </w:tc>
        <w:tc>
          <w:tcPr>
            <w:tcW w:w="1075" w:type="dxa"/>
          </w:tcPr>
          <w:p w14:paraId="48A72BBD" w14:textId="4A0D23F9" w:rsidR="00C82EA4" w:rsidRPr="003E29F3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58, 59, 60</w:t>
            </w:r>
          </w:p>
        </w:tc>
        <w:tc>
          <w:tcPr>
            <w:tcW w:w="1499" w:type="dxa"/>
          </w:tcPr>
          <w:p w14:paraId="600F785F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4C89B3F9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2B4B5CC5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05764BB4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2642E905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2.6)</w:t>
            </w:r>
          </w:p>
          <w:p w14:paraId="6FF23A3B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3AB0EC55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30675F4F" w14:textId="4B5287EA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  <w:p w14:paraId="3834EA75" w14:textId="00B53120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2.13)</w:t>
            </w:r>
          </w:p>
          <w:p w14:paraId="5045D251" w14:textId="08C018CB" w:rsidR="00C82EA4" w:rsidRPr="003E29F3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</w:tc>
      </w:tr>
      <w:tr w:rsidR="00C82EA4" w:rsidRPr="003E29F3" w14:paraId="70E91D99" w14:textId="77777777" w:rsidTr="005A28B9">
        <w:tc>
          <w:tcPr>
            <w:tcW w:w="1259" w:type="dxa"/>
          </w:tcPr>
          <w:p w14:paraId="1C134E52" w14:textId="548647FC" w:rsidR="00C82EA4" w:rsidRPr="003E29F3" w:rsidRDefault="00C82EA4" w:rsidP="00C82EA4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26.</w:t>
            </w:r>
          </w:p>
        </w:tc>
        <w:tc>
          <w:tcPr>
            <w:tcW w:w="4084" w:type="dxa"/>
          </w:tcPr>
          <w:p w14:paraId="2BB05AC2" w14:textId="5EEC6962" w:rsidR="00C82EA4" w:rsidRPr="007D1142" w:rsidRDefault="00C82EA4" w:rsidP="00C82EA4">
            <w:pPr>
              <w:snapToGrid w:val="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 xml:space="preserve">Im neuen Zimmer. W </w:t>
            </w:r>
            <w:proofErr w:type="spellStart"/>
            <w:r>
              <w:rPr>
                <w:rFonts w:cstheme="minorHAnsi"/>
                <w:lang w:val="de-DE"/>
              </w:rPr>
              <w:t>nowym</w:t>
            </w:r>
            <w:proofErr w:type="spellEnd"/>
            <w:r>
              <w:rPr>
                <w:rFonts w:cstheme="minorHAnsi"/>
                <w:lang w:val="de-DE"/>
              </w:rPr>
              <w:t xml:space="preserve"> </w:t>
            </w:r>
            <w:proofErr w:type="spellStart"/>
            <w:r>
              <w:rPr>
                <w:rFonts w:cstheme="minorHAnsi"/>
                <w:lang w:val="de-DE"/>
              </w:rPr>
              <w:t>pokoju</w:t>
            </w:r>
            <w:proofErr w:type="spellEnd"/>
            <w:r>
              <w:rPr>
                <w:rFonts w:cstheme="minorHAnsi"/>
                <w:lang w:val="de-DE"/>
              </w:rPr>
              <w:t>.</w:t>
            </w:r>
          </w:p>
        </w:tc>
        <w:tc>
          <w:tcPr>
            <w:tcW w:w="6045" w:type="dxa"/>
          </w:tcPr>
          <w:p w14:paraId="70D10EC0" w14:textId="77777777" w:rsidR="00C82EA4" w:rsidRDefault="00C82EA4" w:rsidP="00C82EA4">
            <w:pPr>
              <w:pStyle w:val="Akapitzlist1"/>
              <w:widowControl w:val="0"/>
              <w:snapToGrid w:val="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zaśpiewać piosenkę,</w:t>
            </w:r>
          </w:p>
          <w:p w14:paraId="27969C72" w14:textId="1F2FCE05" w:rsidR="00C82EA4" w:rsidRPr="007D1142" w:rsidRDefault="00C82EA4" w:rsidP="00C82EA4">
            <w:pPr>
              <w:snapToGrid w:val="0"/>
              <w:rPr>
                <w:rFonts w:cstheme="minorHAnsi"/>
              </w:rPr>
            </w:pPr>
            <w:r>
              <w:rPr>
                <w:rFonts w:cstheme="minorHAnsi"/>
              </w:rPr>
              <w:t>- znaleźć określone informacje w tekście</w:t>
            </w:r>
          </w:p>
        </w:tc>
        <w:tc>
          <w:tcPr>
            <w:tcW w:w="1426" w:type="dxa"/>
          </w:tcPr>
          <w:p w14:paraId="57FC7E54" w14:textId="7352CE50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49</w:t>
            </w:r>
          </w:p>
        </w:tc>
        <w:tc>
          <w:tcPr>
            <w:tcW w:w="1075" w:type="dxa"/>
          </w:tcPr>
          <w:p w14:paraId="0C875035" w14:textId="5F919EAD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65</w:t>
            </w:r>
          </w:p>
        </w:tc>
        <w:tc>
          <w:tcPr>
            <w:tcW w:w="1499" w:type="dxa"/>
          </w:tcPr>
          <w:p w14:paraId="3A217955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31388A5F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612125D7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4FB5A64F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06BA128C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2B664347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  <w:p w14:paraId="0D2FBA09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3.2)</w:t>
            </w:r>
          </w:p>
          <w:p w14:paraId="3E1CC61D" w14:textId="7B00AA6E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3.3)</w:t>
            </w:r>
          </w:p>
        </w:tc>
      </w:tr>
      <w:tr w:rsidR="00C82EA4" w:rsidRPr="003E29F3" w14:paraId="3CCD26C4" w14:textId="77777777" w:rsidTr="005A28B9">
        <w:tc>
          <w:tcPr>
            <w:tcW w:w="1259" w:type="dxa"/>
          </w:tcPr>
          <w:p w14:paraId="6B66786C" w14:textId="4D8E1558" w:rsidR="00C82EA4" w:rsidRPr="003E29F3" w:rsidRDefault="00C82EA4" w:rsidP="00C82EA4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2</w:t>
            </w:r>
            <w:r w:rsidRPr="003E29F3">
              <w:rPr>
                <w:rFonts w:cstheme="minorHAnsi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4084" w:type="dxa"/>
          </w:tcPr>
          <w:p w14:paraId="04DED9C7" w14:textId="01166D47" w:rsidR="00C82EA4" w:rsidRPr="007D1142" w:rsidRDefault="00C82EA4" w:rsidP="00C82EA4">
            <w:pPr>
              <w:snapToGrid w:val="0"/>
              <w:rPr>
                <w:rFonts w:cstheme="minorHAnsi"/>
                <w:lang w:val="de-DE"/>
              </w:rPr>
            </w:pPr>
            <w:r w:rsidRPr="007D1142">
              <w:rPr>
                <w:rFonts w:cstheme="minorHAnsi"/>
                <w:lang w:val="de-DE"/>
              </w:rPr>
              <w:t xml:space="preserve">Wir spielen und üben. Zimmer möblieren. </w:t>
            </w:r>
          </w:p>
          <w:p w14:paraId="5526B78D" w14:textId="546AF9EF" w:rsidR="00C82EA4" w:rsidRPr="007D1142" w:rsidRDefault="00C82EA4" w:rsidP="00C82EA4">
            <w:pPr>
              <w:snapToGrid w:val="0"/>
              <w:rPr>
                <w:rFonts w:cstheme="minorHAnsi"/>
              </w:rPr>
            </w:pPr>
            <w:r w:rsidRPr="007D1142">
              <w:rPr>
                <w:rFonts w:cstheme="minorHAnsi"/>
              </w:rPr>
              <w:t xml:space="preserve">Urządzamy pokój </w:t>
            </w:r>
            <w:r w:rsidRPr="007D1142">
              <w:rPr>
                <w:rFonts w:cstheme="minorHAnsi"/>
                <w:i/>
                <w:iCs/>
              </w:rPr>
              <w:t xml:space="preserve"> </w:t>
            </w:r>
            <w:r w:rsidRPr="007D1142">
              <w:rPr>
                <w:rFonts w:cstheme="minorHAnsi"/>
              </w:rPr>
              <w:t>–</w:t>
            </w:r>
            <w:r w:rsidRPr="007D1142">
              <w:rPr>
                <w:rFonts w:cstheme="minorHAnsi"/>
                <w:i/>
                <w:iCs/>
              </w:rPr>
              <w:t xml:space="preserve"> </w:t>
            </w:r>
            <w:r w:rsidRPr="007D1142">
              <w:rPr>
                <w:rFonts w:cstheme="minorHAnsi"/>
              </w:rPr>
              <w:t>uczymy się przez zabawę.</w:t>
            </w:r>
          </w:p>
        </w:tc>
        <w:tc>
          <w:tcPr>
            <w:tcW w:w="6045" w:type="dxa"/>
          </w:tcPr>
          <w:p w14:paraId="732F9024" w14:textId="59CF0069" w:rsidR="00C82EA4" w:rsidRPr="007D1142" w:rsidRDefault="00C82EA4" w:rsidP="00C82EA4">
            <w:pPr>
              <w:snapToGrid w:val="0"/>
              <w:rPr>
                <w:rFonts w:cstheme="minorHAnsi"/>
              </w:rPr>
            </w:pPr>
            <w:r w:rsidRPr="007D1142">
              <w:rPr>
                <w:rFonts w:cstheme="minorHAnsi"/>
              </w:rPr>
              <w:t xml:space="preserve">- nazywać meble i sprzęty w mieszkaniu, </w:t>
            </w:r>
          </w:p>
          <w:p w14:paraId="02B9B715" w14:textId="754FAFC2" w:rsidR="00C82EA4" w:rsidRPr="007D1142" w:rsidRDefault="00C82EA4" w:rsidP="00C82EA4">
            <w:pPr>
              <w:rPr>
                <w:rFonts w:cstheme="minorHAnsi"/>
              </w:rPr>
            </w:pPr>
            <w:r w:rsidRPr="007D1142">
              <w:rPr>
                <w:rFonts w:cstheme="minorHAnsi"/>
              </w:rPr>
              <w:t>- opisywać meble oraz ich położenie,</w:t>
            </w:r>
          </w:p>
          <w:p w14:paraId="29B159CD" w14:textId="0D1689BC" w:rsidR="00C82EA4" w:rsidRPr="007D1142" w:rsidRDefault="00C82EA4" w:rsidP="00C82EA4">
            <w:pPr>
              <w:rPr>
                <w:rFonts w:cstheme="minorHAnsi"/>
              </w:rPr>
            </w:pPr>
            <w:r w:rsidRPr="007D1142">
              <w:rPr>
                <w:rFonts w:cstheme="minorHAnsi"/>
              </w:rPr>
              <w:t>- recytować rymowankę i wykonywać przy tym odpowiednie gesty,</w:t>
            </w:r>
          </w:p>
          <w:p w14:paraId="495C80DA" w14:textId="69FDC38C" w:rsidR="00C82EA4" w:rsidRPr="007D1142" w:rsidRDefault="00C82EA4" w:rsidP="00C82EA4">
            <w:pPr>
              <w:rPr>
                <w:rFonts w:cstheme="minorHAnsi"/>
              </w:rPr>
            </w:pPr>
            <w:r w:rsidRPr="007D1142">
              <w:rPr>
                <w:rFonts w:cstheme="minorHAnsi"/>
              </w:rPr>
              <w:t>- współpracować z rówieśnikami</w:t>
            </w:r>
          </w:p>
        </w:tc>
        <w:tc>
          <w:tcPr>
            <w:tcW w:w="1426" w:type="dxa"/>
          </w:tcPr>
          <w:p w14:paraId="7CC802DC" w14:textId="4717B5EC" w:rsidR="00C82EA4" w:rsidRPr="003E29F3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46, 47, 48</w:t>
            </w:r>
          </w:p>
        </w:tc>
        <w:tc>
          <w:tcPr>
            <w:tcW w:w="1075" w:type="dxa"/>
          </w:tcPr>
          <w:p w14:paraId="20229FB2" w14:textId="7109E91C" w:rsidR="00C82EA4" w:rsidRPr="003E29F3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61, 62, 63, 64</w:t>
            </w:r>
          </w:p>
        </w:tc>
        <w:tc>
          <w:tcPr>
            <w:tcW w:w="1499" w:type="dxa"/>
          </w:tcPr>
          <w:p w14:paraId="070E6F01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4FC52319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2151F1F1" w14:textId="5F5B4E7A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4CDE8173" w14:textId="0BD538EE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2.6)</w:t>
            </w:r>
          </w:p>
          <w:p w14:paraId="52C9044A" w14:textId="7735A080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6B55272F" w14:textId="3981D52F" w:rsidR="00C82EA4" w:rsidRPr="003E29F3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</w:tc>
      </w:tr>
      <w:tr w:rsidR="00C82EA4" w:rsidRPr="003E29F3" w14:paraId="79009A64" w14:textId="77777777" w:rsidTr="005A28B9">
        <w:tc>
          <w:tcPr>
            <w:tcW w:w="1259" w:type="dxa"/>
          </w:tcPr>
          <w:p w14:paraId="31646F59" w14:textId="6D851E0D" w:rsidR="00C82EA4" w:rsidRPr="003E29F3" w:rsidRDefault="00C82EA4" w:rsidP="00C82EA4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2</w:t>
            </w:r>
            <w:r w:rsidRPr="003E29F3">
              <w:rPr>
                <w:rFonts w:cstheme="minorHAnsi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4084" w:type="dxa"/>
          </w:tcPr>
          <w:p w14:paraId="7510645F" w14:textId="54D8B6E9" w:rsidR="00C82EA4" w:rsidRPr="007D1142" w:rsidRDefault="00C82EA4" w:rsidP="00C82EA4">
            <w:pPr>
              <w:snapToGrid w:val="0"/>
              <w:rPr>
                <w:rFonts w:cstheme="minorHAnsi"/>
                <w:lang w:val="de-DE"/>
              </w:rPr>
            </w:pPr>
            <w:r w:rsidRPr="007D1142">
              <w:rPr>
                <w:rFonts w:cstheme="minorHAnsi"/>
                <w:lang w:val="de-DE"/>
              </w:rPr>
              <w:t>Scherz-Zoo und Humor-Labor</w:t>
            </w:r>
            <w:r w:rsidRPr="007D1142">
              <w:rPr>
                <w:rFonts w:cstheme="minorHAnsi"/>
                <w:i/>
                <w:iCs/>
                <w:lang w:val="de-DE"/>
              </w:rPr>
              <w:t xml:space="preserve">. </w:t>
            </w:r>
            <w:proofErr w:type="spellStart"/>
            <w:r w:rsidRPr="007D1142">
              <w:rPr>
                <w:rFonts w:cstheme="minorHAnsi"/>
                <w:lang w:val="de-DE"/>
              </w:rPr>
              <w:t>Wesołe</w:t>
            </w:r>
            <w:proofErr w:type="spellEnd"/>
            <w:r w:rsidRPr="007D1142">
              <w:rPr>
                <w:rFonts w:cstheme="minorHAnsi"/>
                <w:lang w:val="de-DE"/>
              </w:rPr>
              <w:t xml:space="preserve"> </w:t>
            </w:r>
            <w:proofErr w:type="spellStart"/>
            <w:r w:rsidRPr="007D1142">
              <w:rPr>
                <w:rFonts w:cstheme="minorHAnsi"/>
                <w:lang w:val="de-DE"/>
              </w:rPr>
              <w:t>zoo</w:t>
            </w:r>
            <w:proofErr w:type="spellEnd"/>
            <w:r w:rsidRPr="007D1142">
              <w:rPr>
                <w:rFonts w:cstheme="minorHAnsi"/>
                <w:lang w:val="de-DE"/>
              </w:rPr>
              <w:t xml:space="preserve"> i </w:t>
            </w:r>
            <w:proofErr w:type="spellStart"/>
            <w:r w:rsidRPr="007D1142">
              <w:rPr>
                <w:rFonts w:cstheme="minorHAnsi"/>
                <w:lang w:val="de-DE"/>
              </w:rPr>
              <w:t>komiks</w:t>
            </w:r>
            <w:proofErr w:type="spellEnd"/>
          </w:p>
        </w:tc>
        <w:tc>
          <w:tcPr>
            <w:tcW w:w="6045" w:type="dxa"/>
          </w:tcPr>
          <w:p w14:paraId="6169D28F" w14:textId="34AEA646" w:rsidR="00C82EA4" w:rsidRPr="007D1142" w:rsidRDefault="00C82EA4" w:rsidP="00C82EA4">
            <w:pPr>
              <w:snapToGrid w:val="0"/>
              <w:rPr>
                <w:rFonts w:cstheme="minorHAnsi"/>
              </w:rPr>
            </w:pPr>
            <w:r w:rsidRPr="007D1142">
              <w:rPr>
                <w:rFonts w:cstheme="minorHAnsi"/>
              </w:rPr>
              <w:t>- czytać ze zrozumieniem proste zdania na temat kota,</w:t>
            </w:r>
          </w:p>
          <w:p w14:paraId="33BFA738" w14:textId="2B2D8F04" w:rsidR="00C82EA4" w:rsidRPr="007D1142" w:rsidRDefault="00C82EA4" w:rsidP="00C82EA4">
            <w:pPr>
              <w:rPr>
                <w:rFonts w:cstheme="minorHAnsi"/>
              </w:rPr>
            </w:pPr>
            <w:r w:rsidRPr="007D1142">
              <w:rPr>
                <w:rFonts w:cstheme="minorHAnsi"/>
              </w:rPr>
              <w:t>- rozumieć sens historyjki obrazkowej,</w:t>
            </w:r>
          </w:p>
          <w:p w14:paraId="10E795D0" w14:textId="297D7379" w:rsidR="00C82EA4" w:rsidRPr="007D1142" w:rsidRDefault="00C82EA4" w:rsidP="00C82EA4">
            <w:pPr>
              <w:rPr>
                <w:rFonts w:cstheme="minorHAnsi"/>
              </w:rPr>
            </w:pPr>
            <w:r w:rsidRPr="007D1142">
              <w:rPr>
                <w:rFonts w:cstheme="minorHAnsi"/>
              </w:rPr>
              <w:lastRenderedPageBreak/>
              <w:t>- odgrywać scenki na podstawie komiksu</w:t>
            </w:r>
          </w:p>
        </w:tc>
        <w:tc>
          <w:tcPr>
            <w:tcW w:w="1426" w:type="dxa"/>
          </w:tcPr>
          <w:p w14:paraId="1F6B056F" w14:textId="4E1C8BD0" w:rsidR="00C82EA4" w:rsidRPr="003E29F3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50, 51</w:t>
            </w:r>
          </w:p>
        </w:tc>
        <w:tc>
          <w:tcPr>
            <w:tcW w:w="1075" w:type="dxa"/>
          </w:tcPr>
          <w:p w14:paraId="67BC47FE" w14:textId="70814051" w:rsidR="00C82EA4" w:rsidRPr="003E29F3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66</w:t>
            </w:r>
          </w:p>
        </w:tc>
        <w:tc>
          <w:tcPr>
            <w:tcW w:w="1499" w:type="dxa"/>
          </w:tcPr>
          <w:p w14:paraId="4C835970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660B0D41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3EFC7F82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2.2)</w:t>
            </w:r>
          </w:p>
          <w:p w14:paraId="4E0862FB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32CA27BA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1062DDAB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3BDEAD75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61329890" w14:textId="70448766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  <w:p w14:paraId="6D13AF97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  <w:p w14:paraId="2744278C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3.2)</w:t>
            </w:r>
          </w:p>
          <w:p w14:paraId="3D22BEDB" w14:textId="7CADEAB7" w:rsidR="00C82EA4" w:rsidRPr="003E29F3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3.3)</w:t>
            </w:r>
          </w:p>
        </w:tc>
      </w:tr>
      <w:tr w:rsidR="00C82EA4" w:rsidRPr="003E29F3" w14:paraId="59228C25" w14:textId="77777777" w:rsidTr="005A28B9">
        <w:tc>
          <w:tcPr>
            <w:tcW w:w="1259" w:type="dxa"/>
          </w:tcPr>
          <w:p w14:paraId="4B5E21B2" w14:textId="36AFA08B" w:rsidR="00C82EA4" w:rsidRPr="003E29F3" w:rsidRDefault="00C82EA4" w:rsidP="00C82EA4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lastRenderedPageBreak/>
              <w:t>29.</w:t>
            </w:r>
          </w:p>
        </w:tc>
        <w:tc>
          <w:tcPr>
            <w:tcW w:w="4084" w:type="dxa"/>
          </w:tcPr>
          <w:p w14:paraId="753F8E24" w14:textId="4B2C89DC" w:rsidR="00C82EA4" w:rsidRPr="00570816" w:rsidRDefault="00C82EA4" w:rsidP="00C82EA4">
            <w:pPr>
              <w:snapToGrid w:val="0"/>
              <w:rPr>
                <w:rFonts w:cstheme="minorHAnsi"/>
              </w:rPr>
            </w:pPr>
            <w:proofErr w:type="spellStart"/>
            <w:r w:rsidRPr="00570816">
              <w:rPr>
                <w:rFonts w:cstheme="minorHAnsi"/>
              </w:rPr>
              <w:t>Mein</w:t>
            </w:r>
            <w:proofErr w:type="spellEnd"/>
            <w:r w:rsidRPr="00570816">
              <w:rPr>
                <w:rFonts w:cstheme="minorHAnsi"/>
              </w:rPr>
              <w:t xml:space="preserve"> </w:t>
            </w:r>
            <w:proofErr w:type="spellStart"/>
            <w:r w:rsidRPr="00570816">
              <w:rPr>
                <w:rFonts w:cstheme="minorHAnsi"/>
              </w:rPr>
              <w:t>Wunschzimmer</w:t>
            </w:r>
            <w:proofErr w:type="spellEnd"/>
            <w:r w:rsidRPr="00570816">
              <w:rPr>
                <w:rFonts w:cstheme="minorHAnsi"/>
              </w:rPr>
              <w:t>. Mój wymarzony po</w:t>
            </w:r>
            <w:r>
              <w:rPr>
                <w:rFonts w:cstheme="minorHAnsi"/>
              </w:rPr>
              <w:t>kój.</w:t>
            </w:r>
          </w:p>
        </w:tc>
        <w:tc>
          <w:tcPr>
            <w:tcW w:w="6045" w:type="dxa"/>
          </w:tcPr>
          <w:p w14:paraId="46F12913" w14:textId="77777777" w:rsidR="00C82EA4" w:rsidRDefault="00C82EA4" w:rsidP="00C82EA4">
            <w:pPr>
              <w:snapToGrid w:val="0"/>
              <w:rPr>
                <w:rFonts w:cstheme="minorHAnsi"/>
              </w:rPr>
            </w:pPr>
            <w:r>
              <w:rPr>
                <w:rFonts w:cstheme="minorHAnsi"/>
              </w:rPr>
              <w:t>- wykonać pracę projektową,</w:t>
            </w:r>
          </w:p>
          <w:p w14:paraId="1029862D" w14:textId="77777777" w:rsidR="00C82EA4" w:rsidRDefault="00C82EA4" w:rsidP="00C82EA4">
            <w:pPr>
              <w:snapToGrid w:val="0"/>
              <w:rPr>
                <w:rFonts w:cstheme="minorHAnsi"/>
              </w:rPr>
            </w:pPr>
            <w:r>
              <w:rPr>
                <w:rFonts w:cstheme="minorHAnsi"/>
              </w:rPr>
              <w:t>- współpracować w grupie,</w:t>
            </w:r>
          </w:p>
          <w:p w14:paraId="3F4D8B16" w14:textId="77777777" w:rsidR="00C82EA4" w:rsidRDefault="00C82EA4" w:rsidP="00C82EA4">
            <w:pPr>
              <w:snapToGrid w:val="0"/>
              <w:rPr>
                <w:rFonts w:cstheme="minorHAnsi"/>
              </w:rPr>
            </w:pPr>
            <w:r>
              <w:rPr>
                <w:rFonts w:cstheme="minorHAnsi"/>
              </w:rPr>
              <w:t>- utrwalać poznane słownictwo,</w:t>
            </w:r>
          </w:p>
          <w:p w14:paraId="223CEB2C" w14:textId="01BDE845" w:rsidR="00C82EA4" w:rsidRPr="007D1142" w:rsidRDefault="00C82EA4" w:rsidP="00C82EA4">
            <w:pPr>
              <w:snapToGrid w:val="0"/>
              <w:rPr>
                <w:rFonts w:cstheme="minorHAnsi"/>
              </w:rPr>
            </w:pPr>
            <w:r>
              <w:rPr>
                <w:rFonts w:cstheme="minorHAnsi"/>
              </w:rPr>
              <w:t>- wyszukiwać informacji</w:t>
            </w:r>
          </w:p>
        </w:tc>
        <w:tc>
          <w:tcPr>
            <w:tcW w:w="1426" w:type="dxa"/>
          </w:tcPr>
          <w:p w14:paraId="1616C6A3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5" w:type="dxa"/>
          </w:tcPr>
          <w:p w14:paraId="02CF11EB" w14:textId="0A2B5B7B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67</w:t>
            </w:r>
          </w:p>
        </w:tc>
        <w:tc>
          <w:tcPr>
            <w:tcW w:w="1499" w:type="dxa"/>
          </w:tcPr>
          <w:p w14:paraId="0ACEA037" w14:textId="77777777" w:rsidR="00C82EA4" w:rsidRDefault="00C82EA4" w:rsidP="00C82EA4">
            <w:pPr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  <w:lang w:val="de-DE"/>
              </w:rPr>
              <w:t>1.1)</w:t>
            </w:r>
          </w:p>
          <w:p w14:paraId="33E52623" w14:textId="77777777" w:rsidR="00C82EA4" w:rsidRDefault="00C82EA4" w:rsidP="00C82EA4">
            <w:pPr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  <w:lang w:val="de-DE"/>
              </w:rPr>
              <w:t>2.1)</w:t>
            </w:r>
          </w:p>
          <w:p w14:paraId="78F4E37B" w14:textId="77777777" w:rsidR="00C82EA4" w:rsidRDefault="00C82EA4" w:rsidP="00C82EA4">
            <w:pPr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  <w:lang w:val="de-DE"/>
              </w:rPr>
              <w:t>2.2)</w:t>
            </w:r>
          </w:p>
          <w:p w14:paraId="65C7CC8F" w14:textId="77777777" w:rsidR="00C82EA4" w:rsidRDefault="00C82EA4" w:rsidP="00C82EA4">
            <w:pPr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  <w:lang w:val="de-DE"/>
              </w:rPr>
              <w:t>2.3)</w:t>
            </w:r>
          </w:p>
          <w:p w14:paraId="3CFF72ED" w14:textId="77777777" w:rsidR="00C82EA4" w:rsidRDefault="00C82EA4" w:rsidP="00C82EA4">
            <w:pPr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  <w:lang w:val="de-DE"/>
              </w:rPr>
              <w:t>2.8)</w:t>
            </w:r>
          </w:p>
          <w:p w14:paraId="2EE8B3EF" w14:textId="77777777" w:rsidR="00C82EA4" w:rsidRDefault="00C82EA4" w:rsidP="00C82EA4">
            <w:pPr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  <w:lang w:val="de-DE"/>
              </w:rPr>
              <w:t>2.9)</w:t>
            </w:r>
          </w:p>
          <w:p w14:paraId="304B9664" w14:textId="77777777" w:rsidR="00C82EA4" w:rsidRDefault="00C82EA4" w:rsidP="00C82EA4">
            <w:pPr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  <w:lang w:val="de-DE"/>
              </w:rPr>
              <w:t>2.10)</w:t>
            </w:r>
          </w:p>
          <w:p w14:paraId="5CEF0869" w14:textId="5ED54781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de-DE"/>
              </w:rPr>
              <w:t>2.13)</w:t>
            </w:r>
          </w:p>
        </w:tc>
      </w:tr>
      <w:tr w:rsidR="00C82EA4" w:rsidRPr="003E29F3" w14:paraId="6708C63F" w14:textId="77777777" w:rsidTr="005A28B9">
        <w:tc>
          <w:tcPr>
            <w:tcW w:w="1259" w:type="dxa"/>
          </w:tcPr>
          <w:p w14:paraId="4FFD2195" w14:textId="29D3F32C" w:rsidR="00C82EA4" w:rsidRPr="003E29F3" w:rsidRDefault="00C82EA4" w:rsidP="00C82EA4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30.</w:t>
            </w:r>
          </w:p>
        </w:tc>
        <w:tc>
          <w:tcPr>
            <w:tcW w:w="4084" w:type="dxa"/>
          </w:tcPr>
          <w:p w14:paraId="3CFE2DF7" w14:textId="46A3718C" w:rsidR="00C82EA4" w:rsidRPr="001C25DC" w:rsidRDefault="00C82EA4" w:rsidP="00C82EA4">
            <w:pPr>
              <w:snapToGrid w:val="0"/>
              <w:rPr>
                <w:rFonts w:cstheme="minorHAnsi"/>
              </w:rPr>
            </w:pPr>
            <w:r w:rsidRPr="00900C0C">
              <w:rPr>
                <w:rFonts w:cstheme="minorHAnsi"/>
                <w:noProof/>
              </w:rPr>
              <w:t xml:space="preserve">Das kann ich! </w:t>
            </w:r>
            <w:r w:rsidRPr="00E734F4">
              <w:rPr>
                <w:rFonts w:cstheme="minorHAnsi"/>
                <w:noProof/>
              </w:rPr>
              <w:t>Powtarzamy, co już u</w:t>
            </w:r>
            <w:r>
              <w:rPr>
                <w:rFonts w:cstheme="minorHAnsi"/>
                <w:noProof/>
              </w:rPr>
              <w:t>miemy</w:t>
            </w:r>
          </w:p>
        </w:tc>
        <w:tc>
          <w:tcPr>
            <w:tcW w:w="6045" w:type="dxa"/>
          </w:tcPr>
          <w:p w14:paraId="0747E500" w14:textId="77777777" w:rsidR="00C82EA4" w:rsidRDefault="00C82EA4" w:rsidP="00C82EA4">
            <w:pPr>
              <w:rPr>
                <w:rFonts w:cstheme="minorHAnsi"/>
              </w:rPr>
            </w:pPr>
            <w:r>
              <w:rPr>
                <w:rFonts w:cstheme="minorHAnsi"/>
              </w:rPr>
              <w:t>- słownictwo i zwroty poznane w dziale,</w:t>
            </w:r>
          </w:p>
          <w:p w14:paraId="6C28DC02" w14:textId="77777777" w:rsidR="00C82EA4" w:rsidRDefault="00C82EA4" w:rsidP="00C82EA4">
            <w:pPr>
              <w:rPr>
                <w:rFonts w:cstheme="minorHAnsi"/>
              </w:rPr>
            </w:pPr>
            <w:r>
              <w:rPr>
                <w:rFonts w:cstheme="minorHAnsi"/>
              </w:rPr>
              <w:t>- zrozumieć usłyszany tekst,</w:t>
            </w:r>
          </w:p>
          <w:p w14:paraId="768D1C9A" w14:textId="77777777" w:rsidR="00C82EA4" w:rsidRDefault="00C82EA4" w:rsidP="00C82EA4">
            <w:pPr>
              <w:rPr>
                <w:rFonts w:cstheme="minorHAnsi"/>
              </w:rPr>
            </w:pPr>
            <w:r>
              <w:rPr>
                <w:rFonts w:cstheme="minorHAnsi"/>
              </w:rPr>
              <w:t>- zrozumieć przeczytany tekst,</w:t>
            </w:r>
          </w:p>
          <w:p w14:paraId="1E8F4518" w14:textId="77777777" w:rsidR="00C82EA4" w:rsidRDefault="00C82EA4" w:rsidP="00C82EA4">
            <w:pPr>
              <w:rPr>
                <w:rFonts w:cstheme="minorHAnsi"/>
              </w:rPr>
            </w:pPr>
            <w:r>
              <w:rPr>
                <w:rFonts w:cstheme="minorHAnsi"/>
              </w:rPr>
              <w:t>- napisać poznane słowa i zwroty</w:t>
            </w:r>
          </w:p>
          <w:p w14:paraId="7E363897" w14:textId="77777777" w:rsidR="00C82EA4" w:rsidRPr="007D1142" w:rsidRDefault="00C82EA4" w:rsidP="00C82EA4">
            <w:pPr>
              <w:snapToGrid w:val="0"/>
              <w:rPr>
                <w:rFonts w:cstheme="minorHAnsi"/>
              </w:rPr>
            </w:pPr>
          </w:p>
        </w:tc>
        <w:tc>
          <w:tcPr>
            <w:tcW w:w="1426" w:type="dxa"/>
          </w:tcPr>
          <w:p w14:paraId="0125ED39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5" w:type="dxa"/>
          </w:tcPr>
          <w:p w14:paraId="270A5AA2" w14:textId="6DF3C073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69</w:t>
            </w:r>
          </w:p>
        </w:tc>
        <w:tc>
          <w:tcPr>
            <w:tcW w:w="1499" w:type="dxa"/>
          </w:tcPr>
          <w:p w14:paraId="795A7B03" w14:textId="77777777" w:rsidR="00C82EA4" w:rsidRDefault="00C82EA4" w:rsidP="00C82EA4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1F2E255E" w14:textId="77777777" w:rsidR="00C82EA4" w:rsidRDefault="00C82EA4" w:rsidP="00C82EA4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485C439E" w14:textId="77777777" w:rsidR="00C82EA4" w:rsidRDefault="00C82EA4" w:rsidP="00C82EA4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169ACE48" w14:textId="77777777" w:rsidR="00C82EA4" w:rsidRDefault="00C82EA4" w:rsidP="00C82EA4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4BE85761" w14:textId="77777777" w:rsidR="00C82EA4" w:rsidRDefault="00C82EA4" w:rsidP="00C82EA4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2B6CF90F" w14:textId="77777777" w:rsidR="00C82EA4" w:rsidRDefault="00C82EA4" w:rsidP="00C82EA4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0E9B7F9B" w14:textId="77777777" w:rsidR="00C82EA4" w:rsidRDefault="00C82EA4" w:rsidP="00C82EA4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7E7B17E6" w14:textId="77777777" w:rsidR="00C82EA4" w:rsidRDefault="00C82EA4" w:rsidP="00C82EA4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  <w:p w14:paraId="5343B1CC" w14:textId="5350D468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2.13)</w:t>
            </w:r>
          </w:p>
        </w:tc>
      </w:tr>
      <w:tr w:rsidR="00C82EA4" w:rsidRPr="00556CDC" w14:paraId="0D060A49" w14:textId="77777777" w:rsidTr="0076597D">
        <w:trPr>
          <w:trHeight w:val="596"/>
        </w:trPr>
        <w:tc>
          <w:tcPr>
            <w:tcW w:w="15388" w:type="dxa"/>
            <w:gridSpan w:val="6"/>
            <w:shd w:val="clear" w:color="auto" w:fill="FFC000"/>
          </w:tcPr>
          <w:p w14:paraId="75FB26A9" w14:textId="77777777" w:rsidR="00C82EA4" w:rsidRDefault="00C82EA4" w:rsidP="00C82EA4">
            <w:pPr>
              <w:rPr>
                <w:rFonts w:cstheme="minorHAnsi"/>
                <w:b/>
                <w:sz w:val="24"/>
                <w:szCs w:val="24"/>
                <w:lang w:val="de-DE"/>
              </w:rPr>
            </w:pPr>
            <w:r w:rsidRPr="00A60AA5">
              <w:rPr>
                <w:rFonts w:cstheme="minorHAnsi"/>
                <w:b/>
                <w:bCs/>
                <w:sz w:val="24"/>
                <w:szCs w:val="24"/>
                <w:lang w:val="de-DE"/>
              </w:rPr>
              <w:t xml:space="preserve">Lektion 6  </w:t>
            </w:r>
            <w:r w:rsidRPr="00A60AA5">
              <w:rPr>
                <w:rFonts w:cstheme="minorHAnsi"/>
                <w:b/>
                <w:sz w:val="24"/>
                <w:szCs w:val="24"/>
                <w:lang w:val="de-DE"/>
              </w:rPr>
              <w:t>Was ziehe ich an?</w:t>
            </w:r>
          </w:p>
          <w:p w14:paraId="3E66E904" w14:textId="64F7155B" w:rsidR="00C82EA4" w:rsidRPr="00A60AA5" w:rsidRDefault="00C82EA4" w:rsidP="00C82EA4">
            <w:pPr>
              <w:rPr>
                <w:rFonts w:cstheme="minorHAnsi"/>
                <w:b/>
                <w:bCs/>
                <w:sz w:val="24"/>
                <w:szCs w:val="24"/>
                <w:lang w:val="de-DE"/>
              </w:rPr>
            </w:pPr>
          </w:p>
        </w:tc>
      </w:tr>
      <w:tr w:rsidR="00C82EA4" w:rsidRPr="003E29F3" w14:paraId="4EFFFB73" w14:textId="77777777" w:rsidTr="005A28B9">
        <w:tc>
          <w:tcPr>
            <w:tcW w:w="1259" w:type="dxa"/>
          </w:tcPr>
          <w:p w14:paraId="7E967765" w14:textId="6BF74C7D" w:rsidR="00C82EA4" w:rsidRPr="003E29F3" w:rsidRDefault="00C82EA4" w:rsidP="00C82EA4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31</w:t>
            </w:r>
            <w:r w:rsidRPr="003E29F3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084" w:type="dxa"/>
          </w:tcPr>
          <w:p w14:paraId="6D6F5C65" w14:textId="7CA89797" w:rsidR="00C82EA4" w:rsidRPr="007D1142" w:rsidRDefault="00C82EA4" w:rsidP="00C82EA4">
            <w:pPr>
              <w:snapToGrid w:val="0"/>
              <w:rPr>
                <w:rFonts w:cstheme="minorHAnsi"/>
              </w:rPr>
            </w:pPr>
            <w:r w:rsidRPr="007D1142">
              <w:rPr>
                <w:rFonts w:cstheme="minorHAnsi"/>
              </w:rPr>
              <w:t xml:space="preserve">Was </w:t>
            </w:r>
            <w:proofErr w:type="spellStart"/>
            <w:r w:rsidRPr="007D1142">
              <w:rPr>
                <w:rFonts w:cstheme="minorHAnsi"/>
              </w:rPr>
              <w:t>ziehe</w:t>
            </w:r>
            <w:proofErr w:type="spellEnd"/>
            <w:r w:rsidRPr="007D1142">
              <w:rPr>
                <w:rFonts w:cstheme="minorHAnsi"/>
              </w:rPr>
              <w:t xml:space="preserve"> ich </w:t>
            </w:r>
            <w:proofErr w:type="spellStart"/>
            <w:r w:rsidRPr="007D1142">
              <w:rPr>
                <w:rFonts w:cstheme="minorHAnsi"/>
              </w:rPr>
              <w:t>an</w:t>
            </w:r>
            <w:proofErr w:type="spellEnd"/>
            <w:r w:rsidRPr="007D1142">
              <w:rPr>
                <w:rFonts w:cstheme="minorHAnsi"/>
              </w:rPr>
              <w:t>? Co mam na siebie włożyć?</w:t>
            </w:r>
          </w:p>
        </w:tc>
        <w:tc>
          <w:tcPr>
            <w:tcW w:w="6045" w:type="dxa"/>
          </w:tcPr>
          <w:p w14:paraId="0541AF8F" w14:textId="5A56A181" w:rsidR="00C82EA4" w:rsidRPr="007D1142" w:rsidRDefault="00C82EA4" w:rsidP="00C82EA4">
            <w:pPr>
              <w:pStyle w:val="Akapitzlist1"/>
              <w:widowControl w:val="0"/>
              <w:snapToGrid w:val="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7D1142">
              <w:rPr>
                <w:rFonts w:asciiTheme="minorHAnsi" w:hAnsiTheme="minorHAnsi" w:cstheme="minorHAnsi"/>
                <w:sz w:val="22"/>
                <w:szCs w:val="22"/>
              </w:rPr>
              <w:t>- nazywać części garderoby,</w:t>
            </w:r>
          </w:p>
          <w:p w14:paraId="43F8A25E" w14:textId="487EC9AC" w:rsidR="00C82EA4" w:rsidRPr="007D1142" w:rsidRDefault="00C82EA4" w:rsidP="00C82EA4">
            <w:pPr>
              <w:widowControl w:val="0"/>
              <w:suppressAutoHyphens/>
              <w:rPr>
                <w:rFonts w:cstheme="minorHAnsi"/>
              </w:rPr>
            </w:pPr>
            <w:r w:rsidRPr="007D1142">
              <w:rPr>
                <w:rFonts w:cstheme="minorHAnsi"/>
              </w:rPr>
              <w:t>- mówić, co zakłada, co zdejmuje i co ma na sobie,</w:t>
            </w:r>
          </w:p>
          <w:p w14:paraId="64386E86" w14:textId="3479CA70" w:rsidR="00C82EA4" w:rsidRPr="007D1142" w:rsidRDefault="00C82EA4" w:rsidP="00C82EA4">
            <w:pPr>
              <w:rPr>
                <w:rFonts w:cstheme="minorHAnsi"/>
              </w:rPr>
            </w:pPr>
            <w:r w:rsidRPr="007D1142">
              <w:rPr>
                <w:rFonts w:cstheme="minorHAnsi"/>
              </w:rPr>
              <w:t>recytować rapowane rymowanki o zakładaniu i zdejmowaniu ubrań</w:t>
            </w:r>
          </w:p>
        </w:tc>
        <w:tc>
          <w:tcPr>
            <w:tcW w:w="1426" w:type="dxa"/>
          </w:tcPr>
          <w:p w14:paraId="63F4F0CE" w14:textId="216531AD" w:rsidR="00C82EA4" w:rsidRPr="003E29F3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52, 53</w:t>
            </w:r>
          </w:p>
        </w:tc>
        <w:tc>
          <w:tcPr>
            <w:tcW w:w="1075" w:type="dxa"/>
          </w:tcPr>
          <w:p w14:paraId="46C6FEC7" w14:textId="0C377060" w:rsidR="00C82EA4" w:rsidRPr="003E29F3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70, 71, 72</w:t>
            </w:r>
          </w:p>
        </w:tc>
        <w:tc>
          <w:tcPr>
            <w:tcW w:w="1499" w:type="dxa"/>
          </w:tcPr>
          <w:p w14:paraId="7A7D6409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3773ADEC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788E3B41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038434E9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01EE91B6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2.6)</w:t>
            </w:r>
          </w:p>
          <w:p w14:paraId="38589609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3980A37A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170C3F63" w14:textId="422A42F6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  <w:p w14:paraId="6A57A2E5" w14:textId="0F88BB6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2.13)</w:t>
            </w:r>
          </w:p>
          <w:p w14:paraId="5B29005E" w14:textId="4BE8780E" w:rsidR="00C82EA4" w:rsidRPr="003E29F3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</w:tc>
      </w:tr>
      <w:tr w:rsidR="00C82EA4" w:rsidRPr="003E29F3" w14:paraId="77DE0B73" w14:textId="77777777" w:rsidTr="005A28B9">
        <w:tc>
          <w:tcPr>
            <w:tcW w:w="1259" w:type="dxa"/>
          </w:tcPr>
          <w:p w14:paraId="0D48783D" w14:textId="063B55BF" w:rsidR="00C82EA4" w:rsidRPr="003E29F3" w:rsidRDefault="00C82EA4" w:rsidP="00C82EA4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32.</w:t>
            </w:r>
          </w:p>
        </w:tc>
        <w:tc>
          <w:tcPr>
            <w:tcW w:w="4084" w:type="dxa"/>
          </w:tcPr>
          <w:p w14:paraId="303974CF" w14:textId="4CB31C24" w:rsidR="00C82EA4" w:rsidRPr="0076597D" w:rsidRDefault="00C82EA4" w:rsidP="00C82EA4">
            <w:pPr>
              <w:snapToGrid w:val="0"/>
              <w:rPr>
                <w:rFonts w:cstheme="minorHAnsi"/>
                <w:lang w:val="de-DE"/>
              </w:rPr>
            </w:pPr>
            <w:r w:rsidRPr="0076597D">
              <w:rPr>
                <w:rFonts w:cstheme="minorHAnsi"/>
                <w:lang w:val="de-DE"/>
              </w:rPr>
              <w:t xml:space="preserve">Jahreszeiten im Schrank. </w:t>
            </w:r>
            <w:proofErr w:type="spellStart"/>
            <w:r w:rsidRPr="0076597D">
              <w:rPr>
                <w:rFonts w:cstheme="minorHAnsi"/>
                <w:lang w:val="de-DE"/>
              </w:rPr>
              <w:t>Pory</w:t>
            </w:r>
            <w:proofErr w:type="spellEnd"/>
            <w:r w:rsidRPr="0076597D">
              <w:rPr>
                <w:rFonts w:cstheme="minorHAnsi"/>
                <w:lang w:val="de-DE"/>
              </w:rPr>
              <w:t xml:space="preserve"> </w:t>
            </w:r>
            <w:proofErr w:type="spellStart"/>
            <w:r w:rsidRPr="0076597D">
              <w:rPr>
                <w:rFonts w:cstheme="minorHAnsi"/>
                <w:lang w:val="de-DE"/>
              </w:rPr>
              <w:t>r</w:t>
            </w:r>
            <w:r>
              <w:rPr>
                <w:rFonts w:cstheme="minorHAnsi"/>
                <w:lang w:val="de-DE"/>
              </w:rPr>
              <w:t>oku</w:t>
            </w:r>
            <w:proofErr w:type="spellEnd"/>
            <w:r>
              <w:rPr>
                <w:rFonts w:cstheme="minorHAnsi"/>
                <w:lang w:val="de-DE"/>
              </w:rPr>
              <w:t xml:space="preserve"> w </w:t>
            </w:r>
            <w:proofErr w:type="spellStart"/>
            <w:r>
              <w:rPr>
                <w:rFonts w:cstheme="minorHAnsi"/>
                <w:lang w:val="de-DE"/>
              </w:rPr>
              <w:t>szafie</w:t>
            </w:r>
            <w:proofErr w:type="spellEnd"/>
            <w:r>
              <w:rPr>
                <w:rFonts w:cstheme="minorHAnsi"/>
                <w:lang w:val="de-DE"/>
              </w:rPr>
              <w:t>.</w:t>
            </w:r>
          </w:p>
        </w:tc>
        <w:tc>
          <w:tcPr>
            <w:tcW w:w="6045" w:type="dxa"/>
          </w:tcPr>
          <w:p w14:paraId="07FF4972" w14:textId="77777777" w:rsidR="00C82EA4" w:rsidRDefault="00C82EA4" w:rsidP="00C82EA4">
            <w:pPr>
              <w:pStyle w:val="Akapitzlist1"/>
              <w:widowControl w:val="0"/>
              <w:snapToGrid w:val="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zaśpiewać piosenkę,</w:t>
            </w:r>
          </w:p>
          <w:p w14:paraId="2742E8F7" w14:textId="67B153A8" w:rsidR="00C82EA4" w:rsidRPr="007D1142" w:rsidRDefault="00C82EA4" w:rsidP="00C82EA4">
            <w:pPr>
              <w:pStyle w:val="Akapitzlist1"/>
              <w:widowControl w:val="0"/>
              <w:snapToGrid w:val="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znaleźć określone informacje w tekście</w:t>
            </w:r>
          </w:p>
        </w:tc>
        <w:tc>
          <w:tcPr>
            <w:tcW w:w="1426" w:type="dxa"/>
          </w:tcPr>
          <w:p w14:paraId="4CF0154F" w14:textId="7DC1D181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57</w:t>
            </w:r>
          </w:p>
        </w:tc>
        <w:tc>
          <w:tcPr>
            <w:tcW w:w="1075" w:type="dxa"/>
          </w:tcPr>
          <w:p w14:paraId="316E5FC7" w14:textId="34A3AB3C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77</w:t>
            </w:r>
          </w:p>
        </w:tc>
        <w:tc>
          <w:tcPr>
            <w:tcW w:w="1499" w:type="dxa"/>
          </w:tcPr>
          <w:p w14:paraId="1C6A29E6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2FD61E6B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4459BBBF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4184762A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11B5F2B1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2.9)</w:t>
            </w:r>
          </w:p>
          <w:p w14:paraId="0C2C2414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  <w:p w14:paraId="1470DA73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3.2)</w:t>
            </w:r>
          </w:p>
          <w:p w14:paraId="725D143B" w14:textId="487936AF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3.3)</w:t>
            </w:r>
          </w:p>
        </w:tc>
      </w:tr>
      <w:tr w:rsidR="00C82EA4" w:rsidRPr="003E29F3" w14:paraId="2FDC4965" w14:textId="77777777" w:rsidTr="005A28B9">
        <w:tc>
          <w:tcPr>
            <w:tcW w:w="1259" w:type="dxa"/>
          </w:tcPr>
          <w:p w14:paraId="4D5E5ACB" w14:textId="761C8DC5" w:rsidR="00C82EA4" w:rsidRPr="003E29F3" w:rsidRDefault="00C82EA4" w:rsidP="00C82EA4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lastRenderedPageBreak/>
              <w:t>33</w:t>
            </w:r>
            <w:r w:rsidRPr="003E29F3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084" w:type="dxa"/>
          </w:tcPr>
          <w:p w14:paraId="37CE0CCA" w14:textId="2FBDFAC6" w:rsidR="00C82EA4" w:rsidRPr="007D1142" w:rsidRDefault="00C82EA4" w:rsidP="00C82EA4">
            <w:pPr>
              <w:snapToGrid w:val="0"/>
              <w:rPr>
                <w:rFonts w:cstheme="minorHAnsi"/>
              </w:rPr>
            </w:pPr>
            <w:r w:rsidRPr="007D1142">
              <w:rPr>
                <w:rFonts w:cstheme="minorHAnsi"/>
                <w:lang w:val="de-DE"/>
              </w:rPr>
              <w:t xml:space="preserve">Wir spielen und üben: Kleider. </w:t>
            </w:r>
            <w:r w:rsidRPr="007D1142">
              <w:rPr>
                <w:rFonts w:cstheme="minorHAnsi"/>
              </w:rPr>
              <w:t>Ubrania –</w:t>
            </w:r>
            <w:r w:rsidRPr="007D1142">
              <w:rPr>
                <w:rFonts w:cstheme="minorHAnsi"/>
                <w:i/>
                <w:iCs/>
              </w:rPr>
              <w:t xml:space="preserve"> </w:t>
            </w:r>
            <w:r w:rsidRPr="007D1142">
              <w:rPr>
                <w:rFonts w:cstheme="minorHAnsi"/>
              </w:rPr>
              <w:t xml:space="preserve">uczymy się przez zabawę. </w:t>
            </w:r>
          </w:p>
        </w:tc>
        <w:tc>
          <w:tcPr>
            <w:tcW w:w="6045" w:type="dxa"/>
          </w:tcPr>
          <w:p w14:paraId="2D9D0FB9" w14:textId="47C7E2DA" w:rsidR="00C82EA4" w:rsidRPr="007D1142" w:rsidRDefault="00C82EA4" w:rsidP="00C82EA4">
            <w:pPr>
              <w:snapToGrid w:val="0"/>
              <w:rPr>
                <w:rFonts w:cstheme="minorHAnsi"/>
              </w:rPr>
            </w:pPr>
            <w:r w:rsidRPr="007D1142">
              <w:rPr>
                <w:rFonts w:cstheme="minorHAnsi"/>
              </w:rPr>
              <w:t>- nazywać części garderoby,</w:t>
            </w:r>
          </w:p>
          <w:p w14:paraId="7D70FB41" w14:textId="430BB655" w:rsidR="00C82EA4" w:rsidRPr="007D1142" w:rsidRDefault="00C82EA4" w:rsidP="00C82EA4">
            <w:pPr>
              <w:rPr>
                <w:rFonts w:cstheme="minorHAnsi"/>
              </w:rPr>
            </w:pPr>
            <w:r w:rsidRPr="007D1142">
              <w:rPr>
                <w:rFonts w:cstheme="minorHAnsi"/>
              </w:rPr>
              <w:t>- mówić, co zakłada, co zdejmuje i co ma na sobie,</w:t>
            </w:r>
          </w:p>
          <w:p w14:paraId="7263DEA7" w14:textId="52A46C40" w:rsidR="00C82EA4" w:rsidRPr="007D1142" w:rsidRDefault="00C82EA4" w:rsidP="00C82EA4">
            <w:pPr>
              <w:rPr>
                <w:rFonts w:cstheme="minorHAnsi"/>
              </w:rPr>
            </w:pPr>
            <w:r w:rsidRPr="007D1142">
              <w:rPr>
                <w:rFonts w:cstheme="minorHAnsi"/>
              </w:rPr>
              <w:t>- opisywać ubiór kolegów i koleżanek,</w:t>
            </w:r>
          </w:p>
          <w:p w14:paraId="76CD8290" w14:textId="20A44A9C" w:rsidR="00C82EA4" w:rsidRPr="007D1142" w:rsidRDefault="00C82EA4" w:rsidP="00C82EA4">
            <w:pPr>
              <w:rPr>
                <w:rFonts w:cstheme="minorHAnsi"/>
              </w:rPr>
            </w:pPr>
            <w:r w:rsidRPr="007D1142">
              <w:rPr>
                <w:rFonts w:cstheme="minorHAnsi"/>
              </w:rPr>
              <w:t>- współpracować z rówieśnikami</w:t>
            </w:r>
          </w:p>
        </w:tc>
        <w:tc>
          <w:tcPr>
            <w:tcW w:w="1426" w:type="dxa"/>
          </w:tcPr>
          <w:p w14:paraId="4516BEB4" w14:textId="74468524" w:rsidR="00C82EA4" w:rsidRPr="003E29F3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54, 55, 56</w:t>
            </w:r>
          </w:p>
        </w:tc>
        <w:tc>
          <w:tcPr>
            <w:tcW w:w="1075" w:type="dxa"/>
          </w:tcPr>
          <w:p w14:paraId="149EEAEA" w14:textId="2F79941C" w:rsidR="00C82EA4" w:rsidRPr="003E29F3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73, 74, 75, 76</w:t>
            </w:r>
          </w:p>
        </w:tc>
        <w:tc>
          <w:tcPr>
            <w:tcW w:w="1499" w:type="dxa"/>
          </w:tcPr>
          <w:p w14:paraId="73C17211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5F41F9E6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26882767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4C66FFA2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2.4)</w:t>
            </w:r>
          </w:p>
          <w:p w14:paraId="08BA1354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2.5)</w:t>
            </w:r>
          </w:p>
          <w:p w14:paraId="5969040A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2.6)</w:t>
            </w:r>
          </w:p>
          <w:p w14:paraId="2FA6DF96" w14:textId="559A2F89" w:rsidR="00C82EA4" w:rsidRPr="003E29F3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</w:tc>
      </w:tr>
      <w:tr w:rsidR="00C82EA4" w:rsidRPr="00516F48" w14:paraId="0764CF56" w14:textId="77777777" w:rsidTr="005A28B9">
        <w:tc>
          <w:tcPr>
            <w:tcW w:w="1259" w:type="dxa"/>
          </w:tcPr>
          <w:p w14:paraId="46D7AC83" w14:textId="58AA90FB" w:rsidR="00C82EA4" w:rsidRDefault="00C82EA4" w:rsidP="00C82EA4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34.</w:t>
            </w:r>
          </w:p>
        </w:tc>
        <w:tc>
          <w:tcPr>
            <w:tcW w:w="4084" w:type="dxa"/>
          </w:tcPr>
          <w:p w14:paraId="5B01EE23" w14:textId="790FB5A4" w:rsidR="00C82EA4" w:rsidRPr="007D1142" w:rsidRDefault="00C82EA4" w:rsidP="00C82EA4">
            <w:pPr>
              <w:snapToGrid w:val="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 xml:space="preserve">Wer ist wie gekleidet? </w:t>
            </w:r>
            <w:proofErr w:type="spellStart"/>
            <w:r>
              <w:rPr>
                <w:rFonts w:cstheme="minorHAnsi"/>
                <w:lang w:val="de-DE"/>
              </w:rPr>
              <w:t>Kto</w:t>
            </w:r>
            <w:proofErr w:type="spellEnd"/>
            <w:r>
              <w:rPr>
                <w:rFonts w:cstheme="minorHAnsi"/>
                <w:lang w:val="de-DE"/>
              </w:rPr>
              <w:t xml:space="preserve"> </w:t>
            </w:r>
            <w:proofErr w:type="spellStart"/>
            <w:r>
              <w:rPr>
                <w:rFonts w:cstheme="minorHAnsi"/>
                <w:lang w:val="de-DE"/>
              </w:rPr>
              <w:t>jak</w:t>
            </w:r>
            <w:proofErr w:type="spellEnd"/>
            <w:r>
              <w:rPr>
                <w:rFonts w:cstheme="minorHAnsi"/>
                <w:lang w:val="de-DE"/>
              </w:rPr>
              <w:t xml:space="preserve"> </w:t>
            </w:r>
            <w:proofErr w:type="spellStart"/>
            <w:r>
              <w:rPr>
                <w:rFonts w:cstheme="minorHAnsi"/>
                <w:lang w:val="de-DE"/>
              </w:rPr>
              <w:t>jest</w:t>
            </w:r>
            <w:proofErr w:type="spellEnd"/>
            <w:r>
              <w:rPr>
                <w:rFonts w:cstheme="minorHAnsi"/>
                <w:lang w:val="de-DE"/>
              </w:rPr>
              <w:t xml:space="preserve"> </w:t>
            </w:r>
            <w:proofErr w:type="spellStart"/>
            <w:r>
              <w:rPr>
                <w:rFonts w:cstheme="minorHAnsi"/>
                <w:lang w:val="de-DE"/>
              </w:rPr>
              <w:t>ubrany</w:t>
            </w:r>
            <w:proofErr w:type="spellEnd"/>
            <w:r>
              <w:rPr>
                <w:rFonts w:cstheme="minorHAnsi"/>
                <w:lang w:val="de-DE"/>
              </w:rPr>
              <w:t>?</w:t>
            </w:r>
          </w:p>
        </w:tc>
        <w:tc>
          <w:tcPr>
            <w:tcW w:w="6045" w:type="dxa"/>
          </w:tcPr>
          <w:p w14:paraId="36384AEC" w14:textId="77777777" w:rsidR="00C82EA4" w:rsidRDefault="00C82EA4" w:rsidP="00C82EA4">
            <w:pPr>
              <w:snapToGrid w:val="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 xml:space="preserve">- </w:t>
            </w:r>
            <w:proofErr w:type="spellStart"/>
            <w:r>
              <w:rPr>
                <w:rFonts w:cstheme="minorHAnsi"/>
                <w:lang w:val="de-DE"/>
              </w:rPr>
              <w:t>czytać</w:t>
            </w:r>
            <w:proofErr w:type="spellEnd"/>
            <w:r>
              <w:rPr>
                <w:rFonts w:cstheme="minorHAnsi"/>
                <w:lang w:val="de-DE"/>
              </w:rPr>
              <w:t xml:space="preserve"> </w:t>
            </w:r>
            <w:proofErr w:type="spellStart"/>
            <w:r>
              <w:rPr>
                <w:rFonts w:cstheme="minorHAnsi"/>
                <w:lang w:val="de-DE"/>
              </w:rPr>
              <w:t>tekst</w:t>
            </w:r>
            <w:proofErr w:type="spellEnd"/>
            <w:r>
              <w:rPr>
                <w:rFonts w:cstheme="minorHAnsi"/>
                <w:lang w:val="de-DE"/>
              </w:rPr>
              <w:t xml:space="preserve"> </w:t>
            </w:r>
            <w:proofErr w:type="spellStart"/>
            <w:r>
              <w:rPr>
                <w:rFonts w:cstheme="minorHAnsi"/>
                <w:lang w:val="de-DE"/>
              </w:rPr>
              <w:t>ze</w:t>
            </w:r>
            <w:proofErr w:type="spellEnd"/>
            <w:r>
              <w:rPr>
                <w:rFonts w:cstheme="minorHAnsi"/>
                <w:lang w:val="de-DE"/>
              </w:rPr>
              <w:t xml:space="preserve"> </w:t>
            </w:r>
            <w:proofErr w:type="spellStart"/>
            <w:r>
              <w:rPr>
                <w:rFonts w:cstheme="minorHAnsi"/>
                <w:lang w:val="de-DE"/>
              </w:rPr>
              <w:t>zrozumieniem</w:t>
            </w:r>
            <w:proofErr w:type="spellEnd"/>
            <w:r>
              <w:rPr>
                <w:rFonts w:cstheme="minorHAnsi"/>
                <w:lang w:val="de-DE"/>
              </w:rPr>
              <w:t>,</w:t>
            </w:r>
          </w:p>
          <w:p w14:paraId="741998AB" w14:textId="6290C4AB" w:rsidR="00C82EA4" w:rsidRPr="00516F48" w:rsidRDefault="00C82EA4" w:rsidP="00C82EA4">
            <w:pPr>
              <w:snapToGrid w:val="0"/>
              <w:rPr>
                <w:rFonts w:cstheme="minorHAnsi"/>
              </w:rPr>
            </w:pPr>
            <w:r w:rsidRPr="00516F48">
              <w:rPr>
                <w:rFonts w:cstheme="minorHAnsi"/>
              </w:rPr>
              <w:t>- wyszukiwać w tekście określonych i</w:t>
            </w:r>
            <w:r>
              <w:rPr>
                <w:rFonts w:cstheme="minorHAnsi"/>
              </w:rPr>
              <w:t>nformacji</w:t>
            </w:r>
          </w:p>
        </w:tc>
        <w:tc>
          <w:tcPr>
            <w:tcW w:w="1426" w:type="dxa"/>
          </w:tcPr>
          <w:p w14:paraId="1502BDCD" w14:textId="77777777" w:rsidR="00C82EA4" w:rsidRPr="00516F48" w:rsidRDefault="00C82EA4" w:rsidP="00C82E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5" w:type="dxa"/>
          </w:tcPr>
          <w:p w14:paraId="253827AF" w14:textId="05ECE1CF" w:rsidR="00C82EA4" w:rsidRPr="00516F48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78</w:t>
            </w:r>
          </w:p>
        </w:tc>
        <w:tc>
          <w:tcPr>
            <w:tcW w:w="1499" w:type="dxa"/>
          </w:tcPr>
          <w:p w14:paraId="28B11142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2BEFE7E5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2DA00AA5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6FC5163C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76F2E1C5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5ECC4B02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  <w:p w14:paraId="5E668316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3.2)</w:t>
            </w:r>
          </w:p>
          <w:p w14:paraId="76571F9D" w14:textId="1DBFCA65" w:rsidR="00C82EA4" w:rsidRPr="00516F48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3.3)</w:t>
            </w:r>
          </w:p>
        </w:tc>
      </w:tr>
      <w:tr w:rsidR="00C82EA4" w:rsidRPr="003E29F3" w14:paraId="6ED00B56" w14:textId="77777777" w:rsidTr="005A28B9">
        <w:tc>
          <w:tcPr>
            <w:tcW w:w="1259" w:type="dxa"/>
          </w:tcPr>
          <w:p w14:paraId="70D2890A" w14:textId="7729F155" w:rsidR="00C82EA4" w:rsidRPr="003E29F3" w:rsidRDefault="00C82EA4" w:rsidP="00C82EA4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35</w:t>
            </w:r>
            <w:r w:rsidRPr="003E29F3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084" w:type="dxa"/>
          </w:tcPr>
          <w:p w14:paraId="57E04AC1" w14:textId="3124C6B4" w:rsidR="00C82EA4" w:rsidRPr="007D1142" w:rsidRDefault="00C82EA4" w:rsidP="00C82EA4">
            <w:pPr>
              <w:snapToGrid w:val="0"/>
              <w:rPr>
                <w:rFonts w:cstheme="minorHAnsi"/>
                <w:lang w:val="de-DE"/>
              </w:rPr>
            </w:pPr>
            <w:r w:rsidRPr="007D1142">
              <w:rPr>
                <w:rFonts w:cstheme="minorHAnsi"/>
                <w:lang w:val="de-DE"/>
              </w:rPr>
              <w:t>Scherz-Zoo und Humor-Labor.</w:t>
            </w:r>
            <w:r w:rsidRPr="007D1142">
              <w:rPr>
                <w:rFonts w:cstheme="minorHAnsi"/>
                <w:i/>
                <w:iCs/>
                <w:lang w:val="de-DE"/>
              </w:rPr>
              <w:t xml:space="preserve"> </w:t>
            </w:r>
            <w:proofErr w:type="spellStart"/>
            <w:r w:rsidRPr="007D1142">
              <w:rPr>
                <w:rFonts w:cstheme="minorHAnsi"/>
                <w:lang w:val="de-DE"/>
              </w:rPr>
              <w:t>Wesołe</w:t>
            </w:r>
            <w:proofErr w:type="spellEnd"/>
            <w:r w:rsidRPr="007D1142">
              <w:rPr>
                <w:rFonts w:cstheme="minorHAnsi"/>
                <w:lang w:val="de-DE"/>
              </w:rPr>
              <w:t xml:space="preserve"> </w:t>
            </w:r>
            <w:proofErr w:type="spellStart"/>
            <w:r w:rsidRPr="007D1142">
              <w:rPr>
                <w:rFonts w:cstheme="minorHAnsi"/>
                <w:lang w:val="de-DE"/>
              </w:rPr>
              <w:t>zoo</w:t>
            </w:r>
            <w:proofErr w:type="spellEnd"/>
            <w:r w:rsidRPr="007D1142">
              <w:rPr>
                <w:rFonts w:cstheme="minorHAnsi"/>
                <w:lang w:val="de-DE"/>
              </w:rPr>
              <w:t xml:space="preserve"> i </w:t>
            </w:r>
            <w:proofErr w:type="spellStart"/>
            <w:r w:rsidRPr="007D1142">
              <w:rPr>
                <w:rFonts w:cstheme="minorHAnsi"/>
                <w:lang w:val="de-DE"/>
              </w:rPr>
              <w:t>komiks</w:t>
            </w:r>
            <w:proofErr w:type="spellEnd"/>
          </w:p>
        </w:tc>
        <w:tc>
          <w:tcPr>
            <w:tcW w:w="6045" w:type="dxa"/>
          </w:tcPr>
          <w:p w14:paraId="4F0C78E6" w14:textId="509D2270" w:rsidR="00C82EA4" w:rsidRPr="007D1142" w:rsidRDefault="00C82EA4" w:rsidP="00C82EA4">
            <w:pPr>
              <w:snapToGrid w:val="0"/>
              <w:rPr>
                <w:rFonts w:cstheme="minorHAnsi"/>
              </w:rPr>
            </w:pPr>
            <w:r w:rsidRPr="007D1142">
              <w:rPr>
                <w:rFonts w:cstheme="minorHAnsi"/>
              </w:rPr>
              <w:t>- czytać ze zrozumieniem wyrazy i proste zdania o zwierzętach i ich wyglądzie,</w:t>
            </w:r>
          </w:p>
          <w:p w14:paraId="52A0AD59" w14:textId="075C0DDB" w:rsidR="00C82EA4" w:rsidRPr="007D1142" w:rsidRDefault="00C82EA4" w:rsidP="00C82EA4">
            <w:pPr>
              <w:rPr>
                <w:rFonts w:cstheme="minorHAnsi"/>
              </w:rPr>
            </w:pPr>
            <w:r w:rsidRPr="007D1142">
              <w:rPr>
                <w:rFonts w:cstheme="minorHAnsi"/>
              </w:rPr>
              <w:t>- rozumieć sens opowiadania przedstawionego za pomocą rysunków</w:t>
            </w:r>
          </w:p>
        </w:tc>
        <w:tc>
          <w:tcPr>
            <w:tcW w:w="1426" w:type="dxa"/>
          </w:tcPr>
          <w:p w14:paraId="792703FF" w14:textId="10BFF1A2" w:rsidR="00C82EA4" w:rsidRPr="003E29F3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58, 59</w:t>
            </w:r>
          </w:p>
        </w:tc>
        <w:tc>
          <w:tcPr>
            <w:tcW w:w="1075" w:type="dxa"/>
          </w:tcPr>
          <w:p w14:paraId="68D15794" w14:textId="26DBB918" w:rsidR="00C82EA4" w:rsidRPr="003E29F3" w:rsidRDefault="00C82EA4" w:rsidP="00C82E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9" w:type="dxa"/>
          </w:tcPr>
          <w:p w14:paraId="507560CE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420FB11A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3DBF98AA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100B5037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1D1100B6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3054F878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46CCEFD5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3F1988DC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  <w:p w14:paraId="178B289B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  <w:p w14:paraId="50A17C01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3.2)</w:t>
            </w:r>
          </w:p>
          <w:p w14:paraId="4219B20A" w14:textId="5E1F1275" w:rsidR="00C82EA4" w:rsidRPr="003E29F3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3.3)</w:t>
            </w:r>
          </w:p>
        </w:tc>
      </w:tr>
      <w:tr w:rsidR="00C82EA4" w:rsidRPr="003E29F3" w14:paraId="36F4364F" w14:textId="77777777" w:rsidTr="005A28B9">
        <w:tc>
          <w:tcPr>
            <w:tcW w:w="1259" w:type="dxa"/>
          </w:tcPr>
          <w:p w14:paraId="055541FD" w14:textId="16F3CDD4" w:rsidR="00C82EA4" w:rsidRPr="003E29F3" w:rsidRDefault="00C82EA4" w:rsidP="00C82EA4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36.</w:t>
            </w:r>
          </w:p>
        </w:tc>
        <w:tc>
          <w:tcPr>
            <w:tcW w:w="4084" w:type="dxa"/>
          </w:tcPr>
          <w:p w14:paraId="32D14447" w14:textId="0263C9FF" w:rsidR="00C82EA4" w:rsidRPr="001C25DC" w:rsidRDefault="00C82EA4" w:rsidP="00C82EA4">
            <w:pPr>
              <w:snapToGrid w:val="0"/>
              <w:rPr>
                <w:rFonts w:cstheme="minorHAnsi"/>
              </w:rPr>
            </w:pPr>
            <w:r w:rsidRPr="00900C0C">
              <w:rPr>
                <w:rFonts w:cstheme="minorHAnsi"/>
                <w:noProof/>
              </w:rPr>
              <w:t xml:space="preserve">Das kann ich! </w:t>
            </w:r>
            <w:r w:rsidRPr="00E734F4">
              <w:rPr>
                <w:rFonts w:cstheme="minorHAnsi"/>
                <w:noProof/>
              </w:rPr>
              <w:t>Powtarzamy, co już u</w:t>
            </w:r>
            <w:r>
              <w:rPr>
                <w:rFonts w:cstheme="minorHAnsi"/>
                <w:noProof/>
              </w:rPr>
              <w:t>miemy</w:t>
            </w:r>
          </w:p>
        </w:tc>
        <w:tc>
          <w:tcPr>
            <w:tcW w:w="6045" w:type="dxa"/>
          </w:tcPr>
          <w:p w14:paraId="4948E05A" w14:textId="77777777" w:rsidR="00C82EA4" w:rsidRDefault="00C82EA4" w:rsidP="00C82EA4">
            <w:pPr>
              <w:rPr>
                <w:rFonts w:cstheme="minorHAnsi"/>
              </w:rPr>
            </w:pPr>
            <w:r>
              <w:rPr>
                <w:rFonts w:cstheme="minorHAnsi"/>
              </w:rPr>
              <w:t>- słownictwo i zwroty poznane w dziale,</w:t>
            </w:r>
          </w:p>
          <w:p w14:paraId="0BD3B6B1" w14:textId="77777777" w:rsidR="00C82EA4" w:rsidRDefault="00C82EA4" w:rsidP="00C82EA4">
            <w:pPr>
              <w:rPr>
                <w:rFonts w:cstheme="minorHAnsi"/>
              </w:rPr>
            </w:pPr>
            <w:r>
              <w:rPr>
                <w:rFonts w:cstheme="minorHAnsi"/>
              </w:rPr>
              <w:t>- zrozumieć usłyszany tekst,</w:t>
            </w:r>
          </w:p>
          <w:p w14:paraId="54144E2F" w14:textId="77777777" w:rsidR="00C82EA4" w:rsidRDefault="00C82EA4" w:rsidP="00C82EA4">
            <w:pPr>
              <w:rPr>
                <w:rFonts w:cstheme="minorHAnsi"/>
              </w:rPr>
            </w:pPr>
            <w:r>
              <w:rPr>
                <w:rFonts w:cstheme="minorHAnsi"/>
              </w:rPr>
              <w:t>- zrozumieć przeczytany tekst,</w:t>
            </w:r>
          </w:p>
          <w:p w14:paraId="2A084F85" w14:textId="77777777" w:rsidR="00C82EA4" w:rsidRDefault="00C82EA4" w:rsidP="00C82EA4">
            <w:pPr>
              <w:rPr>
                <w:rFonts w:cstheme="minorHAnsi"/>
              </w:rPr>
            </w:pPr>
            <w:r>
              <w:rPr>
                <w:rFonts w:cstheme="minorHAnsi"/>
              </w:rPr>
              <w:t>- napisać poznane słowa i zwroty</w:t>
            </w:r>
          </w:p>
          <w:p w14:paraId="21352891" w14:textId="77777777" w:rsidR="00C82EA4" w:rsidRPr="007D1142" w:rsidRDefault="00C82EA4" w:rsidP="00C82EA4">
            <w:pPr>
              <w:snapToGrid w:val="0"/>
              <w:rPr>
                <w:rFonts w:cstheme="minorHAnsi"/>
              </w:rPr>
            </w:pPr>
          </w:p>
        </w:tc>
        <w:tc>
          <w:tcPr>
            <w:tcW w:w="1426" w:type="dxa"/>
          </w:tcPr>
          <w:p w14:paraId="0F62152D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5" w:type="dxa"/>
          </w:tcPr>
          <w:p w14:paraId="40D3124D" w14:textId="48DC67B3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81</w:t>
            </w:r>
          </w:p>
        </w:tc>
        <w:tc>
          <w:tcPr>
            <w:tcW w:w="1499" w:type="dxa"/>
          </w:tcPr>
          <w:p w14:paraId="1BDF711E" w14:textId="77777777" w:rsidR="00C82EA4" w:rsidRDefault="00C82EA4" w:rsidP="00C82EA4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66035088" w14:textId="77777777" w:rsidR="00C82EA4" w:rsidRDefault="00C82EA4" w:rsidP="00C82EA4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283559EF" w14:textId="77777777" w:rsidR="00C82EA4" w:rsidRDefault="00C82EA4" w:rsidP="00C82EA4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21C7E836" w14:textId="77777777" w:rsidR="00C82EA4" w:rsidRDefault="00C82EA4" w:rsidP="00C82EA4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0D2436E9" w14:textId="77777777" w:rsidR="00C82EA4" w:rsidRDefault="00C82EA4" w:rsidP="00C82EA4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415B5393" w14:textId="77777777" w:rsidR="00C82EA4" w:rsidRDefault="00C82EA4" w:rsidP="00C82EA4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67A1FA74" w14:textId="77777777" w:rsidR="00C82EA4" w:rsidRDefault="00C82EA4" w:rsidP="00C82EA4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4C121BFE" w14:textId="77777777" w:rsidR="00C82EA4" w:rsidRDefault="00C82EA4" w:rsidP="00C82EA4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  <w:p w14:paraId="7C71DB3A" w14:textId="6DC8AFAB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2.13)</w:t>
            </w:r>
          </w:p>
        </w:tc>
      </w:tr>
      <w:tr w:rsidR="00C82EA4" w:rsidRPr="00556CDC" w14:paraId="169E5376" w14:textId="77777777" w:rsidTr="00223839">
        <w:tc>
          <w:tcPr>
            <w:tcW w:w="15388" w:type="dxa"/>
            <w:gridSpan w:val="6"/>
            <w:shd w:val="clear" w:color="auto" w:fill="FFC000"/>
          </w:tcPr>
          <w:p w14:paraId="53286F31" w14:textId="77777777" w:rsidR="00C82EA4" w:rsidRPr="00A60AA5" w:rsidRDefault="00C82EA4" w:rsidP="00C82EA4">
            <w:pPr>
              <w:rPr>
                <w:rFonts w:cstheme="minorHAnsi"/>
                <w:b/>
                <w:sz w:val="24"/>
                <w:szCs w:val="24"/>
                <w:lang w:val="de-DE"/>
              </w:rPr>
            </w:pPr>
            <w:r w:rsidRPr="00A60AA5">
              <w:rPr>
                <w:rFonts w:cstheme="minorHAnsi"/>
                <w:b/>
                <w:bCs/>
                <w:sz w:val="24"/>
                <w:szCs w:val="24"/>
                <w:lang w:val="de-DE"/>
              </w:rPr>
              <w:t xml:space="preserve">Lektion 7 </w:t>
            </w:r>
            <w:r w:rsidRPr="00A60AA5">
              <w:rPr>
                <w:rFonts w:cstheme="minorHAnsi"/>
                <w:b/>
                <w:sz w:val="24"/>
                <w:szCs w:val="24"/>
                <w:lang w:val="de-DE"/>
              </w:rPr>
              <w:t>Wir gehen in den Zoo</w:t>
            </w:r>
          </w:p>
          <w:p w14:paraId="7B52128B" w14:textId="30E81989" w:rsidR="00C82EA4" w:rsidRPr="00A60AA5" w:rsidRDefault="00C82EA4" w:rsidP="00C82EA4">
            <w:pPr>
              <w:rPr>
                <w:rFonts w:cstheme="minorHAnsi"/>
                <w:b/>
                <w:bCs/>
                <w:lang w:val="de-DE"/>
              </w:rPr>
            </w:pPr>
          </w:p>
        </w:tc>
      </w:tr>
      <w:tr w:rsidR="00C82EA4" w:rsidRPr="003E29F3" w14:paraId="227CE89C" w14:textId="77777777" w:rsidTr="005A28B9">
        <w:tc>
          <w:tcPr>
            <w:tcW w:w="1259" w:type="dxa"/>
          </w:tcPr>
          <w:p w14:paraId="6C0002A7" w14:textId="01437EAD" w:rsidR="00C82EA4" w:rsidRPr="003E29F3" w:rsidRDefault="00C82EA4" w:rsidP="00C82EA4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37</w:t>
            </w:r>
            <w:r w:rsidRPr="003E29F3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084" w:type="dxa"/>
          </w:tcPr>
          <w:p w14:paraId="57729F4D" w14:textId="21856C10" w:rsidR="00C82EA4" w:rsidRPr="007D1142" w:rsidRDefault="00C82EA4" w:rsidP="00C82EA4">
            <w:pPr>
              <w:snapToGrid w:val="0"/>
              <w:rPr>
                <w:rFonts w:cstheme="minorHAnsi"/>
              </w:rPr>
            </w:pPr>
            <w:r w:rsidRPr="007D1142">
              <w:rPr>
                <w:rFonts w:cstheme="minorHAnsi"/>
                <w:lang w:val="de-DE"/>
              </w:rPr>
              <w:t>Wir gehen in den Zoo.</w:t>
            </w:r>
            <w:r w:rsidRPr="007D1142">
              <w:rPr>
                <w:rFonts w:cstheme="minorHAnsi"/>
                <w:i/>
                <w:iCs/>
                <w:lang w:val="de-DE"/>
              </w:rPr>
              <w:t xml:space="preserve"> </w:t>
            </w:r>
            <w:proofErr w:type="spellStart"/>
            <w:r w:rsidRPr="007D1142">
              <w:rPr>
                <w:rFonts w:cstheme="minorHAnsi"/>
                <w:lang w:val="de-DE"/>
              </w:rPr>
              <w:t>Idziemy</w:t>
            </w:r>
            <w:proofErr w:type="spellEnd"/>
            <w:r w:rsidRPr="007D1142">
              <w:rPr>
                <w:rFonts w:cstheme="minorHAnsi"/>
                <w:lang w:val="de-DE"/>
              </w:rPr>
              <w:t xml:space="preserve"> do </w:t>
            </w:r>
            <w:proofErr w:type="spellStart"/>
            <w:r w:rsidRPr="007D1142">
              <w:rPr>
                <w:rFonts w:cstheme="minorHAnsi"/>
                <w:lang w:val="de-DE"/>
              </w:rPr>
              <w:t>zoo</w:t>
            </w:r>
            <w:proofErr w:type="spellEnd"/>
            <w:r w:rsidRPr="007D1142">
              <w:rPr>
                <w:rFonts w:cstheme="minorHAnsi"/>
                <w:lang w:val="de-DE"/>
              </w:rPr>
              <w:t>.</w:t>
            </w:r>
          </w:p>
        </w:tc>
        <w:tc>
          <w:tcPr>
            <w:tcW w:w="6045" w:type="dxa"/>
          </w:tcPr>
          <w:p w14:paraId="2BA40482" w14:textId="706ED620" w:rsidR="00C82EA4" w:rsidRPr="007D1142" w:rsidRDefault="00C82EA4" w:rsidP="00C82EA4">
            <w:pPr>
              <w:pStyle w:val="Akapitzlist1"/>
              <w:widowControl w:val="0"/>
              <w:snapToGrid w:val="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7D1142">
              <w:rPr>
                <w:rFonts w:asciiTheme="minorHAnsi" w:hAnsiTheme="minorHAnsi" w:cstheme="minorHAnsi"/>
                <w:sz w:val="22"/>
                <w:szCs w:val="22"/>
              </w:rPr>
              <w:t>- nazywać zwierzęta, które żyją w zoo,</w:t>
            </w:r>
          </w:p>
          <w:p w14:paraId="4E4DA6BF" w14:textId="7426C436" w:rsidR="00C82EA4" w:rsidRPr="007D1142" w:rsidRDefault="00C82EA4" w:rsidP="00C82EA4">
            <w:pPr>
              <w:pStyle w:val="Akapitzlist1"/>
              <w:widowControl w:val="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7D114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opisywać umiejętności zwierząt,</w:t>
            </w:r>
          </w:p>
          <w:p w14:paraId="7DEBBADC" w14:textId="17C04DC1" w:rsidR="00C82EA4" w:rsidRPr="007D1142" w:rsidRDefault="00C82EA4" w:rsidP="00C82EA4">
            <w:pPr>
              <w:rPr>
                <w:rFonts w:cstheme="minorHAnsi"/>
              </w:rPr>
            </w:pPr>
            <w:r w:rsidRPr="007D1142">
              <w:rPr>
                <w:rFonts w:cstheme="minorHAnsi"/>
              </w:rPr>
              <w:t>- recytować rapowaną rymowankę o zwierzętach,</w:t>
            </w:r>
          </w:p>
          <w:p w14:paraId="635636B2" w14:textId="2DAE7ECD" w:rsidR="00C82EA4" w:rsidRPr="007D1142" w:rsidRDefault="00C82EA4" w:rsidP="00C82EA4">
            <w:pPr>
              <w:rPr>
                <w:rFonts w:cstheme="minorHAnsi"/>
              </w:rPr>
            </w:pPr>
            <w:r w:rsidRPr="007D1142">
              <w:rPr>
                <w:rFonts w:cstheme="minorHAnsi"/>
              </w:rPr>
              <w:t>- śpiewać piosenkę</w:t>
            </w:r>
          </w:p>
        </w:tc>
        <w:tc>
          <w:tcPr>
            <w:tcW w:w="1426" w:type="dxa"/>
          </w:tcPr>
          <w:p w14:paraId="7D7D2FD0" w14:textId="11D4A062" w:rsidR="00C82EA4" w:rsidRPr="003E29F3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60, 61</w:t>
            </w:r>
          </w:p>
        </w:tc>
        <w:tc>
          <w:tcPr>
            <w:tcW w:w="1075" w:type="dxa"/>
          </w:tcPr>
          <w:p w14:paraId="46A04702" w14:textId="202B1AEA" w:rsidR="00C82EA4" w:rsidRPr="003E29F3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82, 83, 84</w:t>
            </w:r>
          </w:p>
        </w:tc>
        <w:tc>
          <w:tcPr>
            <w:tcW w:w="1499" w:type="dxa"/>
          </w:tcPr>
          <w:p w14:paraId="75878127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6A72B12C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69523BA6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2.2)</w:t>
            </w:r>
          </w:p>
          <w:p w14:paraId="12C7313D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7EB8B424" w14:textId="253BCC4F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2.6)</w:t>
            </w:r>
          </w:p>
          <w:p w14:paraId="0219AD26" w14:textId="2921CA0D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0EE3D81F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55E6C74C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117884A1" w14:textId="0B8A059C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  <w:p w14:paraId="4905E513" w14:textId="6CF93693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2.13)</w:t>
            </w:r>
          </w:p>
          <w:p w14:paraId="0DD0E8BA" w14:textId="5784DC0B" w:rsidR="00C82EA4" w:rsidRPr="003E29F3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</w:tc>
      </w:tr>
      <w:tr w:rsidR="00C82EA4" w:rsidRPr="003E29F3" w14:paraId="051C373F" w14:textId="77777777" w:rsidTr="005A28B9">
        <w:tc>
          <w:tcPr>
            <w:tcW w:w="1259" w:type="dxa"/>
          </w:tcPr>
          <w:p w14:paraId="24A307BB" w14:textId="3B4C5EF9" w:rsidR="00C82EA4" w:rsidRPr="003E29F3" w:rsidRDefault="00C82EA4" w:rsidP="00C82EA4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lastRenderedPageBreak/>
              <w:t>38.</w:t>
            </w:r>
          </w:p>
        </w:tc>
        <w:tc>
          <w:tcPr>
            <w:tcW w:w="4084" w:type="dxa"/>
          </w:tcPr>
          <w:p w14:paraId="1D6C5066" w14:textId="184DECC7" w:rsidR="00C82EA4" w:rsidRPr="00BF794E" w:rsidRDefault="00C82EA4" w:rsidP="00C82EA4">
            <w:pPr>
              <w:snapToGrid w:val="0"/>
              <w:rPr>
                <w:rFonts w:cstheme="minorHAnsi"/>
              </w:rPr>
            </w:pPr>
            <w:r w:rsidRPr="00BF794E">
              <w:rPr>
                <w:rFonts w:cstheme="minorHAnsi"/>
              </w:rPr>
              <w:t>Hallo im Zoo. Witamy w</w:t>
            </w:r>
            <w:r>
              <w:rPr>
                <w:rFonts w:cstheme="minorHAnsi"/>
              </w:rPr>
              <w:t xml:space="preserve"> Zoo</w:t>
            </w:r>
          </w:p>
        </w:tc>
        <w:tc>
          <w:tcPr>
            <w:tcW w:w="6045" w:type="dxa"/>
          </w:tcPr>
          <w:p w14:paraId="18E34B8B" w14:textId="77777777" w:rsidR="00C82EA4" w:rsidRDefault="00C82EA4" w:rsidP="00C82EA4">
            <w:pPr>
              <w:pStyle w:val="Akapitzlist1"/>
              <w:widowControl w:val="0"/>
              <w:snapToGrid w:val="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zaśpiewać piosenkę,</w:t>
            </w:r>
          </w:p>
          <w:p w14:paraId="5F552D1F" w14:textId="62D5E278" w:rsidR="00C82EA4" w:rsidRPr="007D1142" w:rsidRDefault="00C82EA4" w:rsidP="00C82EA4">
            <w:pPr>
              <w:pStyle w:val="Akapitzlist1"/>
              <w:widowControl w:val="0"/>
              <w:snapToGrid w:val="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znaleźć określone informacje w tekście</w:t>
            </w:r>
          </w:p>
        </w:tc>
        <w:tc>
          <w:tcPr>
            <w:tcW w:w="1426" w:type="dxa"/>
          </w:tcPr>
          <w:p w14:paraId="61B0F6D2" w14:textId="7A18507C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65</w:t>
            </w:r>
          </w:p>
        </w:tc>
        <w:tc>
          <w:tcPr>
            <w:tcW w:w="1075" w:type="dxa"/>
          </w:tcPr>
          <w:p w14:paraId="5CF9BA18" w14:textId="60645550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89</w:t>
            </w:r>
          </w:p>
        </w:tc>
        <w:tc>
          <w:tcPr>
            <w:tcW w:w="1499" w:type="dxa"/>
          </w:tcPr>
          <w:p w14:paraId="26801F5D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1C400476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5EF7D5E4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64D5806A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6DAC549F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07374A1B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  <w:p w14:paraId="6F22A87A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3.2)</w:t>
            </w:r>
          </w:p>
          <w:p w14:paraId="73650275" w14:textId="1FA632C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3.3)</w:t>
            </w:r>
          </w:p>
        </w:tc>
      </w:tr>
      <w:tr w:rsidR="00C82EA4" w:rsidRPr="003E29F3" w14:paraId="39DC1C79" w14:textId="77777777" w:rsidTr="005A28B9">
        <w:tc>
          <w:tcPr>
            <w:tcW w:w="1259" w:type="dxa"/>
          </w:tcPr>
          <w:p w14:paraId="2CF475A0" w14:textId="7A798F0A" w:rsidR="00C82EA4" w:rsidRPr="003E29F3" w:rsidRDefault="00C82EA4" w:rsidP="00C82EA4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39</w:t>
            </w:r>
            <w:r w:rsidRPr="003E29F3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084" w:type="dxa"/>
          </w:tcPr>
          <w:p w14:paraId="58997E9A" w14:textId="3A23BA98" w:rsidR="00C82EA4" w:rsidRPr="007D1142" w:rsidRDefault="00C82EA4" w:rsidP="00C82EA4">
            <w:pPr>
              <w:snapToGrid w:val="0"/>
              <w:rPr>
                <w:rFonts w:cstheme="minorHAnsi"/>
                <w:lang w:val="de-DE"/>
              </w:rPr>
            </w:pPr>
            <w:r w:rsidRPr="007D1142">
              <w:rPr>
                <w:rFonts w:cstheme="minorHAnsi"/>
                <w:lang w:val="de-DE"/>
              </w:rPr>
              <w:t xml:space="preserve">Wir spielen und üben: Tiere im Zoo. </w:t>
            </w:r>
          </w:p>
          <w:p w14:paraId="39514382" w14:textId="07BA3981" w:rsidR="00C82EA4" w:rsidRPr="007D1142" w:rsidRDefault="00C82EA4" w:rsidP="00C82EA4">
            <w:pPr>
              <w:rPr>
                <w:rFonts w:cstheme="minorHAnsi"/>
              </w:rPr>
            </w:pPr>
            <w:r w:rsidRPr="007D1142">
              <w:rPr>
                <w:rFonts w:cstheme="minorHAnsi"/>
              </w:rPr>
              <w:t>Zwierzęta w zoo – uczymy się przez zabawę.</w:t>
            </w:r>
          </w:p>
        </w:tc>
        <w:tc>
          <w:tcPr>
            <w:tcW w:w="6045" w:type="dxa"/>
          </w:tcPr>
          <w:p w14:paraId="2B96F450" w14:textId="72F2FE54" w:rsidR="00C82EA4" w:rsidRPr="007D1142" w:rsidRDefault="00C82EA4" w:rsidP="00C82EA4">
            <w:pPr>
              <w:pStyle w:val="Akapitzlist1"/>
              <w:widowControl w:val="0"/>
              <w:snapToGrid w:val="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7D1142">
              <w:rPr>
                <w:rFonts w:asciiTheme="minorHAnsi" w:hAnsiTheme="minorHAnsi" w:cstheme="minorHAnsi"/>
                <w:sz w:val="22"/>
                <w:szCs w:val="22"/>
              </w:rPr>
              <w:t>- nazywać zwierzęta,</w:t>
            </w:r>
          </w:p>
          <w:p w14:paraId="5927592F" w14:textId="6F13D36D" w:rsidR="00C82EA4" w:rsidRPr="007D1142" w:rsidRDefault="00C82EA4" w:rsidP="00C82EA4">
            <w:pPr>
              <w:pStyle w:val="Akapitzlist1"/>
              <w:widowControl w:val="0"/>
              <w:snapToGrid w:val="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7D1142">
              <w:rPr>
                <w:rFonts w:asciiTheme="minorHAnsi" w:hAnsiTheme="minorHAnsi" w:cstheme="minorHAnsi"/>
                <w:sz w:val="22"/>
                <w:szCs w:val="22"/>
              </w:rPr>
              <w:t>- opisywać cechy i umiejętności zwierząt,</w:t>
            </w:r>
          </w:p>
          <w:p w14:paraId="55953BC9" w14:textId="66A2E0A0" w:rsidR="00C82EA4" w:rsidRPr="007D1142" w:rsidRDefault="00C82EA4" w:rsidP="00C82EA4">
            <w:pPr>
              <w:pStyle w:val="Akapitzlist1"/>
              <w:widowControl w:val="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7D1142">
              <w:rPr>
                <w:rFonts w:asciiTheme="minorHAnsi" w:hAnsiTheme="minorHAnsi" w:cstheme="minorHAnsi"/>
                <w:sz w:val="22"/>
                <w:szCs w:val="22"/>
              </w:rPr>
              <w:t>- odgadywać nazwy zwierząt,</w:t>
            </w:r>
          </w:p>
          <w:p w14:paraId="7D979788" w14:textId="2A0A9496" w:rsidR="00C82EA4" w:rsidRPr="007D1142" w:rsidRDefault="00C82EA4" w:rsidP="00C82EA4">
            <w:pPr>
              <w:pStyle w:val="Akapitzlist1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7D1142">
              <w:rPr>
                <w:rFonts w:asciiTheme="minorHAnsi" w:hAnsiTheme="minorHAnsi" w:cstheme="minorHAnsi"/>
                <w:sz w:val="22"/>
                <w:szCs w:val="22"/>
              </w:rPr>
              <w:t>- współpracować z rówieśnikami</w:t>
            </w:r>
          </w:p>
        </w:tc>
        <w:tc>
          <w:tcPr>
            <w:tcW w:w="1426" w:type="dxa"/>
          </w:tcPr>
          <w:p w14:paraId="3B9D3D49" w14:textId="0165CDB4" w:rsidR="00C82EA4" w:rsidRPr="003E29F3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62, 63, 64</w:t>
            </w:r>
          </w:p>
        </w:tc>
        <w:tc>
          <w:tcPr>
            <w:tcW w:w="1075" w:type="dxa"/>
          </w:tcPr>
          <w:p w14:paraId="1A44DD2F" w14:textId="518FB4F8" w:rsidR="00C82EA4" w:rsidRPr="003E29F3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85, 86, 87</w:t>
            </w:r>
          </w:p>
        </w:tc>
        <w:tc>
          <w:tcPr>
            <w:tcW w:w="1499" w:type="dxa"/>
          </w:tcPr>
          <w:p w14:paraId="2EFEDCFE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0270CDCD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13C7CF42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692419E0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6BA08AA3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2.5)</w:t>
            </w:r>
          </w:p>
          <w:p w14:paraId="1E6B0D87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2.6)</w:t>
            </w:r>
          </w:p>
          <w:p w14:paraId="5EE6085F" w14:textId="7755F161" w:rsidR="00C82EA4" w:rsidRPr="003E29F3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</w:tc>
      </w:tr>
      <w:tr w:rsidR="00C82EA4" w:rsidRPr="003E29F3" w14:paraId="5F18EC9D" w14:textId="77777777" w:rsidTr="005A28B9">
        <w:tc>
          <w:tcPr>
            <w:tcW w:w="1259" w:type="dxa"/>
          </w:tcPr>
          <w:p w14:paraId="3D3E5F35" w14:textId="473E7295" w:rsidR="00C82EA4" w:rsidRPr="003E29F3" w:rsidRDefault="00C82EA4" w:rsidP="00C82EA4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40</w:t>
            </w:r>
            <w:r w:rsidRPr="003E29F3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084" w:type="dxa"/>
          </w:tcPr>
          <w:p w14:paraId="1CD754FD" w14:textId="17C8B7D9" w:rsidR="00C82EA4" w:rsidRPr="007D1142" w:rsidRDefault="00C82EA4" w:rsidP="00C82EA4">
            <w:pPr>
              <w:snapToGrid w:val="0"/>
              <w:rPr>
                <w:rFonts w:cstheme="minorHAnsi"/>
                <w:lang w:val="de-DE"/>
              </w:rPr>
            </w:pPr>
            <w:r w:rsidRPr="007D1142">
              <w:rPr>
                <w:rFonts w:cstheme="minorHAnsi"/>
                <w:lang w:val="de-DE"/>
              </w:rPr>
              <w:t>Scherz-Zoo und Humor-Labor</w:t>
            </w:r>
            <w:r w:rsidRPr="007D1142">
              <w:rPr>
                <w:rFonts w:cstheme="minorHAnsi"/>
                <w:i/>
                <w:iCs/>
                <w:lang w:val="de-DE"/>
              </w:rPr>
              <w:t xml:space="preserve">. </w:t>
            </w:r>
            <w:proofErr w:type="spellStart"/>
            <w:r w:rsidRPr="007D1142">
              <w:rPr>
                <w:rFonts w:cstheme="minorHAnsi"/>
                <w:lang w:val="de-DE"/>
              </w:rPr>
              <w:t>Wesołe</w:t>
            </w:r>
            <w:proofErr w:type="spellEnd"/>
            <w:r w:rsidRPr="007D1142">
              <w:rPr>
                <w:rFonts w:cstheme="minorHAnsi"/>
                <w:lang w:val="de-DE"/>
              </w:rPr>
              <w:t xml:space="preserve"> </w:t>
            </w:r>
            <w:proofErr w:type="spellStart"/>
            <w:r w:rsidRPr="007D1142">
              <w:rPr>
                <w:rFonts w:cstheme="minorHAnsi"/>
                <w:lang w:val="de-DE"/>
              </w:rPr>
              <w:t>zoo</w:t>
            </w:r>
            <w:proofErr w:type="spellEnd"/>
            <w:r w:rsidRPr="007D1142">
              <w:rPr>
                <w:rFonts w:cstheme="minorHAnsi"/>
                <w:lang w:val="de-DE"/>
              </w:rPr>
              <w:t xml:space="preserve"> i </w:t>
            </w:r>
            <w:proofErr w:type="spellStart"/>
            <w:r w:rsidRPr="007D1142">
              <w:rPr>
                <w:rFonts w:cstheme="minorHAnsi"/>
                <w:lang w:val="de-DE"/>
              </w:rPr>
              <w:t>komiks</w:t>
            </w:r>
            <w:proofErr w:type="spellEnd"/>
          </w:p>
        </w:tc>
        <w:tc>
          <w:tcPr>
            <w:tcW w:w="6045" w:type="dxa"/>
          </w:tcPr>
          <w:p w14:paraId="2FDBDA1A" w14:textId="7E4B2A85" w:rsidR="00C82EA4" w:rsidRPr="007D1142" w:rsidRDefault="00C82EA4" w:rsidP="00C82EA4">
            <w:pPr>
              <w:snapToGrid w:val="0"/>
              <w:rPr>
                <w:rFonts w:cstheme="minorHAnsi"/>
              </w:rPr>
            </w:pPr>
            <w:r w:rsidRPr="007D1142">
              <w:rPr>
                <w:rFonts w:cstheme="minorHAnsi"/>
              </w:rPr>
              <w:t>- czytać ze zrozumieniem wyrazy i proste zdania na temat młodych zwierząt w zoo,</w:t>
            </w:r>
          </w:p>
          <w:p w14:paraId="0BE4347F" w14:textId="5391512B" w:rsidR="00C82EA4" w:rsidRPr="007D1142" w:rsidRDefault="00C82EA4" w:rsidP="00C82EA4">
            <w:pPr>
              <w:rPr>
                <w:rFonts w:cstheme="minorHAnsi"/>
              </w:rPr>
            </w:pPr>
            <w:r w:rsidRPr="007D1142">
              <w:rPr>
                <w:rFonts w:cstheme="minorHAnsi"/>
              </w:rPr>
              <w:t>- odgrywać scenkę na podstawie komiksu</w:t>
            </w:r>
          </w:p>
        </w:tc>
        <w:tc>
          <w:tcPr>
            <w:tcW w:w="1426" w:type="dxa"/>
          </w:tcPr>
          <w:p w14:paraId="4CBEA3A8" w14:textId="52F1721F" w:rsidR="00C82EA4" w:rsidRPr="003E29F3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66, 67</w:t>
            </w:r>
          </w:p>
        </w:tc>
        <w:tc>
          <w:tcPr>
            <w:tcW w:w="1075" w:type="dxa"/>
          </w:tcPr>
          <w:p w14:paraId="489954B9" w14:textId="34DE832A" w:rsidR="00C82EA4" w:rsidRPr="003E29F3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88, 90</w:t>
            </w:r>
          </w:p>
        </w:tc>
        <w:tc>
          <w:tcPr>
            <w:tcW w:w="1499" w:type="dxa"/>
          </w:tcPr>
          <w:p w14:paraId="717862A9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326DDDB7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612B638A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51A42887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21B39D42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02A4BB21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04ABA5C7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48036D08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  <w:p w14:paraId="64FEFAE6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  <w:p w14:paraId="24EC30BC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3.2)</w:t>
            </w:r>
          </w:p>
          <w:p w14:paraId="3D541E3D" w14:textId="14165459" w:rsidR="00C82EA4" w:rsidRPr="003E29F3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3.3)</w:t>
            </w:r>
          </w:p>
        </w:tc>
      </w:tr>
      <w:tr w:rsidR="00C82EA4" w:rsidRPr="007966D8" w14:paraId="1B62A4AD" w14:textId="77777777" w:rsidTr="005A28B9">
        <w:tc>
          <w:tcPr>
            <w:tcW w:w="1259" w:type="dxa"/>
          </w:tcPr>
          <w:p w14:paraId="2D61DF4D" w14:textId="67877AE3" w:rsidR="00C82EA4" w:rsidRDefault="00C82EA4" w:rsidP="00C82EA4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41.</w:t>
            </w:r>
          </w:p>
        </w:tc>
        <w:tc>
          <w:tcPr>
            <w:tcW w:w="4084" w:type="dxa"/>
          </w:tcPr>
          <w:p w14:paraId="1EC0477E" w14:textId="3ABA6353" w:rsidR="00C82EA4" w:rsidRPr="007D1142" w:rsidRDefault="00C82EA4" w:rsidP="00C82EA4">
            <w:pPr>
              <w:snapToGrid w:val="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 xml:space="preserve">Rettet bedrohte Tiere. </w:t>
            </w:r>
            <w:proofErr w:type="spellStart"/>
            <w:r>
              <w:rPr>
                <w:rFonts w:cstheme="minorHAnsi"/>
                <w:lang w:val="de-DE"/>
              </w:rPr>
              <w:t>Ratujcie</w:t>
            </w:r>
            <w:proofErr w:type="spellEnd"/>
            <w:r>
              <w:rPr>
                <w:rFonts w:cstheme="minorHAnsi"/>
                <w:lang w:val="de-DE"/>
              </w:rPr>
              <w:t xml:space="preserve"> </w:t>
            </w:r>
            <w:proofErr w:type="spellStart"/>
            <w:r>
              <w:rPr>
                <w:rFonts w:cstheme="minorHAnsi"/>
                <w:lang w:val="de-DE"/>
              </w:rPr>
              <w:t>zagrożone</w:t>
            </w:r>
            <w:proofErr w:type="spellEnd"/>
            <w:r>
              <w:rPr>
                <w:rFonts w:cstheme="minorHAnsi"/>
                <w:lang w:val="de-DE"/>
              </w:rPr>
              <w:t xml:space="preserve"> </w:t>
            </w:r>
            <w:proofErr w:type="spellStart"/>
            <w:r>
              <w:rPr>
                <w:rFonts w:cstheme="minorHAnsi"/>
                <w:lang w:val="de-DE"/>
              </w:rPr>
              <w:t>zwierzęta</w:t>
            </w:r>
            <w:proofErr w:type="spellEnd"/>
            <w:r>
              <w:rPr>
                <w:rFonts w:cstheme="minorHAnsi"/>
                <w:lang w:val="de-DE"/>
              </w:rPr>
              <w:t>.</w:t>
            </w:r>
          </w:p>
        </w:tc>
        <w:tc>
          <w:tcPr>
            <w:tcW w:w="6045" w:type="dxa"/>
          </w:tcPr>
          <w:p w14:paraId="6859090A" w14:textId="77777777" w:rsidR="00C82EA4" w:rsidRDefault="00C82EA4" w:rsidP="00C82EA4">
            <w:pPr>
              <w:snapToGrid w:val="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 xml:space="preserve">- </w:t>
            </w:r>
            <w:proofErr w:type="spellStart"/>
            <w:r>
              <w:rPr>
                <w:rFonts w:cstheme="minorHAnsi"/>
                <w:lang w:val="de-DE"/>
              </w:rPr>
              <w:t>wykonać</w:t>
            </w:r>
            <w:proofErr w:type="spellEnd"/>
            <w:r>
              <w:rPr>
                <w:rFonts w:cstheme="minorHAnsi"/>
                <w:lang w:val="de-DE"/>
              </w:rPr>
              <w:t xml:space="preserve"> </w:t>
            </w:r>
            <w:proofErr w:type="spellStart"/>
            <w:r>
              <w:rPr>
                <w:rFonts w:cstheme="minorHAnsi"/>
                <w:lang w:val="de-DE"/>
              </w:rPr>
              <w:t>pracę</w:t>
            </w:r>
            <w:proofErr w:type="spellEnd"/>
            <w:r>
              <w:rPr>
                <w:rFonts w:cstheme="minorHAnsi"/>
                <w:lang w:val="de-DE"/>
              </w:rPr>
              <w:t xml:space="preserve"> </w:t>
            </w:r>
            <w:proofErr w:type="spellStart"/>
            <w:r>
              <w:rPr>
                <w:rFonts w:cstheme="minorHAnsi"/>
                <w:lang w:val="de-DE"/>
              </w:rPr>
              <w:t>projektową</w:t>
            </w:r>
            <w:proofErr w:type="spellEnd"/>
            <w:r>
              <w:rPr>
                <w:rFonts w:cstheme="minorHAnsi"/>
                <w:lang w:val="de-DE"/>
              </w:rPr>
              <w:t>,</w:t>
            </w:r>
          </w:p>
          <w:p w14:paraId="640AC604" w14:textId="77777777" w:rsidR="00C82EA4" w:rsidRDefault="00C82EA4" w:rsidP="00C82EA4">
            <w:pPr>
              <w:snapToGrid w:val="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 xml:space="preserve">- </w:t>
            </w:r>
            <w:proofErr w:type="spellStart"/>
            <w:r>
              <w:rPr>
                <w:rFonts w:cstheme="minorHAnsi"/>
                <w:lang w:val="de-DE"/>
              </w:rPr>
              <w:t>współpracować</w:t>
            </w:r>
            <w:proofErr w:type="spellEnd"/>
            <w:r>
              <w:rPr>
                <w:rFonts w:cstheme="minorHAnsi"/>
                <w:lang w:val="de-DE"/>
              </w:rPr>
              <w:t xml:space="preserve"> w </w:t>
            </w:r>
            <w:proofErr w:type="spellStart"/>
            <w:r>
              <w:rPr>
                <w:rFonts w:cstheme="minorHAnsi"/>
                <w:lang w:val="de-DE"/>
              </w:rPr>
              <w:t>grupie</w:t>
            </w:r>
            <w:proofErr w:type="spellEnd"/>
            <w:r>
              <w:rPr>
                <w:rFonts w:cstheme="minorHAnsi"/>
                <w:lang w:val="de-DE"/>
              </w:rPr>
              <w:t>,</w:t>
            </w:r>
          </w:p>
          <w:p w14:paraId="55A969DD" w14:textId="77777777" w:rsidR="00C82EA4" w:rsidRDefault="00C82EA4" w:rsidP="00C82EA4">
            <w:pPr>
              <w:snapToGrid w:val="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 xml:space="preserve">- </w:t>
            </w:r>
            <w:proofErr w:type="spellStart"/>
            <w:r>
              <w:rPr>
                <w:rFonts w:cstheme="minorHAnsi"/>
                <w:lang w:val="de-DE"/>
              </w:rPr>
              <w:t>utrwalać</w:t>
            </w:r>
            <w:proofErr w:type="spellEnd"/>
            <w:r>
              <w:rPr>
                <w:rFonts w:cstheme="minorHAnsi"/>
                <w:lang w:val="de-DE"/>
              </w:rPr>
              <w:t xml:space="preserve"> </w:t>
            </w:r>
            <w:proofErr w:type="spellStart"/>
            <w:r>
              <w:rPr>
                <w:rFonts w:cstheme="minorHAnsi"/>
                <w:lang w:val="de-DE"/>
              </w:rPr>
              <w:t>poznane</w:t>
            </w:r>
            <w:proofErr w:type="spellEnd"/>
            <w:r>
              <w:rPr>
                <w:rFonts w:cstheme="minorHAnsi"/>
                <w:lang w:val="de-DE"/>
              </w:rPr>
              <w:t xml:space="preserve"> </w:t>
            </w:r>
            <w:proofErr w:type="spellStart"/>
            <w:r>
              <w:rPr>
                <w:rFonts w:cstheme="minorHAnsi"/>
                <w:lang w:val="de-DE"/>
              </w:rPr>
              <w:t>słownictwo</w:t>
            </w:r>
            <w:proofErr w:type="spellEnd"/>
            <w:r>
              <w:rPr>
                <w:rFonts w:cstheme="minorHAnsi"/>
                <w:lang w:val="de-DE"/>
              </w:rPr>
              <w:t>,</w:t>
            </w:r>
          </w:p>
          <w:p w14:paraId="5183814B" w14:textId="7AF422C3" w:rsidR="00C82EA4" w:rsidRPr="007966D8" w:rsidRDefault="00C82EA4" w:rsidP="00C82EA4">
            <w:pPr>
              <w:snapToGrid w:val="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 xml:space="preserve">- </w:t>
            </w:r>
            <w:proofErr w:type="spellStart"/>
            <w:r>
              <w:rPr>
                <w:rFonts w:cstheme="minorHAnsi"/>
                <w:lang w:val="de-DE"/>
              </w:rPr>
              <w:t>wyszukiwać</w:t>
            </w:r>
            <w:proofErr w:type="spellEnd"/>
            <w:r>
              <w:rPr>
                <w:rFonts w:cstheme="minorHAnsi"/>
                <w:lang w:val="de-DE"/>
              </w:rPr>
              <w:t xml:space="preserve"> </w:t>
            </w:r>
            <w:proofErr w:type="spellStart"/>
            <w:r>
              <w:rPr>
                <w:rFonts w:cstheme="minorHAnsi"/>
                <w:lang w:val="de-DE"/>
              </w:rPr>
              <w:t>informacje</w:t>
            </w:r>
            <w:proofErr w:type="spellEnd"/>
          </w:p>
        </w:tc>
        <w:tc>
          <w:tcPr>
            <w:tcW w:w="1426" w:type="dxa"/>
          </w:tcPr>
          <w:p w14:paraId="3D03EFE4" w14:textId="77777777" w:rsidR="00C82EA4" w:rsidRPr="007966D8" w:rsidRDefault="00C82EA4" w:rsidP="00C82EA4">
            <w:pPr>
              <w:rPr>
                <w:rFonts w:cstheme="minorHAnsi"/>
                <w:sz w:val="20"/>
                <w:szCs w:val="20"/>
                <w:lang w:val="de-DE"/>
              </w:rPr>
            </w:pPr>
          </w:p>
        </w:tc>
        <w:tc>
          <w:tcPr>
            <w:tcW w:w="1075" w:type="dxa"/>
          </w:tcPr>
          <w:p w14:paraId="5B16C8E8" w14:textId="62F45B1F" w:rsidR="00C82EA4" w:rsidRPr="007966D8" w:rsidRDefault="00C82EA4" w:rsidP="00C82EA4">
            <w:pPr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  <w:lang w:val="de-DE"/>
              </w:rPr>
              <w:t>91</w:t>
            </w:r>
          </w:p>
        </w:tc>
        <w:tc>
          <w:tcPr>
            <w:tcW w:w="1499" w:type="dxa"/>
          </w:tcPr>
          <w:p w14:paraId="2A6E5256" w14:textId="77777777" w:rsidR="00C82EA4" w:rsidRDefault="00C82EA4" w:rsidP="00C82EA4">
            <w:pPr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  <w:lang w:val="de-DE"/>
              </w:rPr>
              <w:t>1.1)</w:t>
            </w:r>
          </w:p>
          <w:p w14:paraId="738EDF2C" w14:textId="77777777" w:rsidR="00C82EA4" w:rsidRDefault="00C82EA4" w:rsidP="00C82EA4">
            <w:pPr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  <w:lang w:val="de-DE"/>
              </w:rPr>
              <w:t>2.1)</w:t>
            </w:r>
          </w:p>
          <w:p w14:paraId="4BE630B2" w14:textId="77777777" w:rsidR="00C82EA4" w:rsidRDefault="00C82EA4" w:rsidP="00C82EA4">
            <w:pPr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  <w:lang w:val="de-DE"/>
              </w:rPr>
              <w:t>2.2)</w:t>
            </w:r>
          </w:p>
          <w:p w14:paraId="1A171217" w14:textId="77777777" w:rsidR="00C82EA4" w:rsidRDefault="00C82EA4" w:rsidP="00C82EA4">
            <w:pPr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  <w:lang w:val="de-DE"/>
              </w:rPr>
              <w:t>2.3)</w:t>
            </w:r>
          </w:p>
          <w:p w14:paraId="0DD3FA49" w14:textId="77777777" w:rsidR="00C82EA4" w:rsidRDefault="00C82EA4" w:rsidP="00C82EA4">
            <w:pPr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  <w:lang w:val="de-DE"/>
              </w:rPr>
              <w:t>2.8)</w:t>
            </w:r>
          </w:p>
          <w:p w14:paraId="17501587" w14:textId="77777777" w:rsidR="00C82EA4" w:rsidRDefault="00C82EA4" w:rsidP="00C82EA4">
            <w:pPr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  <w:lang w:val="de-DE"/>
              </w:rPr>
              <w:t>2.9)</w:t>
            </w:r>
          </w:p>
          <w:p w14:paraId="4206A3F5" w14:textId="77777777" w:rsidR="00C82EA4" w:rsidRDefault="00C82EA4" w:rsidP="00C82EA4">
            <w:pPr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  <w:lang w:val="de-DE"/>
              </w:rPr>
              <w:t>2.10)</w:t>
            </w:r>
          </w:p>
          <w:p w14:paraId="14264646" w14:textId="1E63D3B3" w:rsidR="00C82EA4" w:rsidRPr="007966D8" w:rsidRDefault="00C82EA4" w:rsidP="00C82EA4">
            <w:pPr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  <w:lang w:val="de-DE"/>
              </w:rPr>
              <w:lastRenderedPageBreak/>
              <w:t>2.13)</w:t>
            </w:r>
          </w:p>
        </w:tc>
      </w:tr>
      <w:tr w:rsidR="00C82EA4" w:rsidRPr="003E29F3" w14:paraId="3B16AD1C" w14:textId="77777777" w:rsidTr="005A28B9">
        <w:tc>
          <w:tcPr>
            <w:tcW w:w="1259" w:type="dxa"/>
          </w:tcPr>
          <w:p w14:paraId="0E50338D" w14:textId="551B4A5D" w:rsidR="00C82EA4" w:rsidRPr="003E29F3" w:rsidRDefault="00C82EA4" w:rsidP="00C82EA4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lastRenderedPageBreak/>
              <w:t>42.</w:t>
            </w:r>
          </w:p>
        </w:tc>
        <w:tc>
          <w:tcPr>
            <w:tcW w:w="4084" w:type="dxa"/>
          </w:tcPr>
          <w:p w14:paraId="35D66D02" w14:textId="1F7D8A91" w:rsidR="00C82EA4" w:rsidRPr="001C25DC" w:rsidRDefault="00C82EA4" w:rsidP="00C82EA4">
            <w:pPr>
              <w:snapToGrid w:val="0"/>
              <w:rPr>
                <w:rFonts w:cstheme="minorHAnsi"/>
              </w:rPr>
            </w:pPr>
            <w:r w:rsidRPr="00900C0C">
              <w:rPr>
                <w:rFonts w:cstheme="minorHAnsi"/>
                <w:noProof/>
              </w:rPr>
              <w:t xml:space="preserve">Das kann ich! </w:t>
            </w:r>
            <w:r w:rsidRPr="00E734F4">
              <w:rPr>
                <w:rFonts w:cstheme="minorHAnsi"/>
                <w:noProof/>
              </w:rPr>
              <w:t>Powtarzamy, co już u</w:t>
            </w:r>
            <w:r>
              <w:rPr>
                <w:rFonts w:cstheme="minorHAnsi"/>
                <w:noProof/>
              </w:rPr>
              <w:t>miemy</w:t>
            </w:r>
          </w:p>
        </w:tc>
        <w:tc>
          <w:tcPr>
            <w:tcW w:w="6045" w:type="dxa"/>
          </w:tcPr>
          <w:p w14:paraId="2E399DB7" w14:textId="77777777" w:rsidR="00C82EA4" w:rsidRDefault="00C82EA4" w:rsidP="00C82EA4">
            <w:pPr>
              <w:rPr>
                <w:rFonts w:cstheme="minorHAnsi"/>
              </w:rPr>
            </w:pPr>
            <w:r>
              <w:rPr>
                <w:rFonts w:cstheme="minorHAnsi"/>
              </w:rPr>
              <w:t>- słownictwo i zwroty poznane w dziale,</w:t>
            </w:r>
          </w:p>
          <w:p w14:paraId="7364426E" w14:textId="77777777" w:rsidR="00C82EA4" w:rsidRDefault="00C82EA4" w:rsidP="00C82EA4">
            <w:pPr>
              <w:rPr>
                <w:rFonts w:cstheme="minorHAnsi"/>
              </w:rPr>
            </w:pPr>
            <w:r>
              <w:rPr>
                <w:rFonts w:cstheme="minorHAnsi"/>
              </w:rPr>
              <w:t>- zrozumieć usłyszany tekst,</w:t>
            </w:r>
          </w:p>
          <w:p w14:paraId="685564B4" w14:textId="77777777" w:rsidR="00C82EA4" w:rsidRDefault="00C82EA4" w:rsidP="00C82EA4">
            <w:pPr>
              <w:rPr>
                <w:rFonts w:cstheme="minorHAnsi"/>
              </w:rPr>
            </w:pPr>
            <w:r>
              <w:rPr>
                <w:rFonts w:cstheme="minorHAnsi"/>
              </w:rPr>
              <w:t>- zrozumieć przeczytany tekst,</w:t>
            </w:r>
          </w:p>
          <w:p w14:paraId="2F053937" w14:textId="77777777" w:rsidR="00C82EA4" w:rsidRDefault="00C82EA4" w:rsidP="00C82EA4">
            <w:pPr>
              <w:rPr>
                <w:rFonts w:cstheme="minorHAnsi"/>
              </w:rPr>
            </w:pPr>
            <w:r>
              <w:rPr>
                <w:rFonts w:cstheme="minorHAnsi"/>
              </w:rPr>
              <w:t>- napisać poznane słowa i zwroty</w:t>
            </w:r>
          </w:p>
          <w:p w14:paraId="7E20B5D2" w14:textId="77777777" w:rsidR="00C82EA4" w:rsidRPr="007D1142" w:rsidRDefault="00C82EA4" w:rsidP="00C82EA4">
            <w:pPr>
              <w:snapToGrid w:val="0"/>
              <w:rPr>
                <w:rFonts w:cstheme="minorHAnsi"/>
              </w:rPr>
            </w:pPr>
          </w:p>
        </w:tc>
        <w:tc>
          <w:tcPr>
            <w:tcW w:w="1426" w:type="dxa"/>
          </w:tcPr>
          <w:p w14:paraId="47EC4029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5" w:type="dxa"/>
          </w:tcPr>
          <w:p w14:paraId="4D663CEF" w14:textId="1EDE471B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93</w:t>
            </w:r>
          </w:p>
        </w:tc>
        <w:tc>
          <w:tcPr>
            <w:tcW w:w="1499" w:type="dxa"/>
          </w:tcPr>
          <w:p w14:paraId="7670B510" w14:textId="77777777" w:rsidR="00C82EA4" w:rsidRDefault="00C82EA4" w:rsidP="00C82EA4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5CDF2EF5" w14:textId="77777777" w:rsidR="00C82EA4" w:rsidRDefault="00C82EA4" w:rsidP="00C82EA4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7919487D" w14:textId="77777777" w:rsidR="00C82EA4" w:rsidRDefault="00C82EA4" w:rsidP="00C82EA4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59FEDB4B" w14:textId="77777777" w:rsidR="00C82EA4" w:rsidRDefault="00C82EA4" w:rsidP="00C82EA4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212FBE10" w14:textId="77777777" w:rsidR="00C82EA4" w:rsidRDefault="00C82EA4" w:rsidP="00C82EA4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3F9B4248" w14:textId="77777777" w:rsidR="00C82EA4" w:rsidRDefault="00C82EA4" w:rsidP="00C82EA4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424A8F29" w14:textId="77777777" w:rsidR="00C82EA4" w:rsidRDefault="00C82EA4" w:rsidP="00C82EA4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4162EAEA" w14:textId="77777777" w:rsidR="00C82EA4" w:rsidRDefault="00C82EA4" w:rsidP="00C82EA4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  <w:p w14:paraId="663C8712" w14:textId="0ADAF6BE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2.13)</w:t>
            </w:r>
          </w:p>
        </w:tc>
      </w:tr>
      <w:tr w:rsidR="00C82EA4" w:rsidRPr="003E29F3" w14:paraId="31175E83" w14:textId="77777777" w:rsidTr="00223839">
        <w:tc>
          <w:tcPr>
            <w:tcW w:w="15388" w:type="dxa"/>
            <w:gridSpan w:val="6"/>
            <w:shd w:val="clear" w:color="auto" w:fill="FFC000"/>
          </w:tcPr>
          <w:p w14:paraId="4B6873B0" w14:textId="77777777" w:rsidR="00C82EA4" w:rsidRDefault="00C82EA4" w:rsidP="00C82EA4">
            <w:pPr>
              <w:rPr>
                <w:rFonts w:cstheme="minorHAnsi"/>
                <w:b/>
                <w:sz w:val="24"/>
                <w:szCs w:val="24"/>
                <w:lang w:val="de-DE"/>
              </w:rPr>
            </w:pPr>
            <w:proofErr w:type="spellStart"/>
            <w:r w:rsidRPr="00A60AA5">
              <w:rPr>
                <w:rFonts w:cstheme="minorHAnsi"/>
                <w:b/>
                <w:bCs/>
                <w:sz w:val="24"/>
                <w:szCs w:val="24"/>
              </w:rPr>
              <w:t>Lektion</w:t>
            </w:r>
            <w:proofErr w:type="spellEnd"/>
            <w:r w:rsidRPr="00A60AA5">
              <w:rPr>
                <w:rFonts w:cstheme="minorHAnsi"/>
                <w:b/>
                <w:bCs/>
                <w:sz w:val="24"/>
                <w:szCs w:val="24"/>
              </w:rPr>
              <w:t xml:space="preserve"> 8 </w:t>
            </w:r>
            <w:r w:rsidRPr="00A60AA5">
              <w:rPr>
                <w:rFonts w:cstheme="minorHAnsi"/>
                <w:b/>
                <w:sz w:val="24"/>
                <w:szCs w:val="24"/>
                <w:lang w:val="de-DE"/>
              </w:rPr>
              <w:t>Schöne Ferien</w:t>
            </w:r>
          </w:p>
          <w:p w14:paraId="603374DE" w14:textId="7D629E86" w:rsidR="00C82EA4" w:rsidRPr="00A60AA5" w:rsidRDefault="00C82EA4" w:rsidP="00C82EA4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C82EA4" w:rsidRPr="003E29F3" w14:paraId="3C9161B5" w14:textId="77777777" w:rsidTr="005A28B9">
        <w:tc>
          <w:tcPr>
            <w:tcW w:w="1259" w:type="dxa"/>
          </w:tcPr>
          <w:p w14:paraId="493E15A1" w14:textId="425E00AB" w:rsidR="00C82EA4" w:rsidRPr="003E29F3" w:rsidRDefault="00C82EA4" w:rsidP="00C82EA4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43.</w:t>
            </w:r>
          </w:p>
        </w:tc>
        <w:tc>
          <w:tcPr>
            <w:tcW w:w="4084" w:type="dxa"/>
          </w:tcPr>
          <w:p w14:paraId="6DD094E2" w14:textId="3E2F68A2" w:rsidR="00C82EA4" w:rsidRPr="007D1142" w:rsidRDefault="00C82EA4" w:rsidP="00C82EA4">
            <w:pPr>
              <w:snapToGrid w:val="0"/>
              <w:rPr>
                <w:rFonts w:cstheme="minorHAnsi"/>
                <w:lang w:val="de-DE"/>
              </w:rPr>
            </w:pPr>
            <w:r w:rsidRPr="007D1142">
              <w:rPr>
                <w:rFonts w:cstheme="minorHAnsi"/>
                <w:lang w:val="de-DE"/>
              </w:rPr>
              <w:t>Schöne Ferien.</w:t>
            </w:r>
            <w:r w:rsidRPr="007D1142">
              <w:rPr>
                <w:rFonts w:cstheme="minorHAnsi"/>
                <w:i/>
                <w:iCs/>
                <w:lang w:val="de-DE"/>
              </w:rPr>
              <w:t xml:space="preserve"> </w:t>
            </w:r>
            <w:r w:rsidRPr="007D1142">
              <w:rPr>
                <w:rFonts w:cstheme="minorHAnsi"/>
              </w:rPr>
              <w:t>Piękne wakacje</w:t>
            </w:r>
          </w:p>
        </w:tc>
        <w:tc>
          <w:tcPr>
            <w:tcW w:w="6045" w:type="dxa"/>
          </w:tcPr>
          <w:p w14:paraId="3E992D68" w14:textId="19A35025" w:rsidR="00C82EA4" w:rsidRPr="007D1142" w:rsidRDefault="00C82EA4" w:rsidP="00C82EA4">
            <w:pPr>
              <w:snapToGrid w:val="0"/>
              <w:rPr>
                <w:rFonts w:cstheme="minorHAnsi"/>
              </w:rPr>
            </w:pPr>
            <w:r w:rsidRPr="007D1142">
              <w:rPr>
                <w:rFonts w:cstheme="minorHAnsi"/>
              </w:rPr>
              <w:t>- wymieniać środki lokomocji,</w:t>
            </w:r>
          </w:p>
          <w:p w14:paraId="156FB5E4" w14:textId="200B7206" w:rsidR="00C82EA4" w:rsidRPr="007D1142" w:rsidRDefault="00C82EA4" w:rsidP="00C82EA4">
            <w:pPr>
              <w:rPr>
                <w:rFonts w:cstheme="minorHAnsi"/>
              </w:rPr>
            </w:pPr>
            <w:r w:rsidRPr="007D1142">
              <w:rPr>
                <w:rFonts w:cstheme="minorHAnsi"/>
              </w:rPr>
              <w:t>- mówić, czym jedzie,</w:t>
            </w:r>
          </w:p>
          <w:p w14:paraId="79A1ADC3" w14:textId="3A5EF4F2" w:rsidR="00C82EA4" w:rsidRPr="007D1142" w:rsidRDefault="00C82EA4" w:rsidP="00C82EA4">
            <w:pPr>
              <w:rPr>
                <w:rFonts w:cstheme="minorHAnsi"/>
              </w:rPr>
            </w:pPr>
            <w:r w:rsidRPr="007D1142">
              <w:rPr>
                <w:rFonts w:cstheme="minorHAnsi"/>
              </w:rPr>
              <w:t>- mówić, dokąd jedzie na wakacje,</w:t>
            </w:r>
          </w:p>
          <w:p w14:paraId="02166338" w14:textId="77777777" w:rsidR="00C82EA4" w:rsidRDefault="00C82EA4" w:rsidP="00C82EA4">
            <w:pPr>
              <w:rPr>
                <w:rFonts w:cstheme="minorHAnsi"/>
              </w:rPr>
            </w:pPr>
            <w:r w:rsidRPr="007D1142">
              <w:rPr>
                <w:rFonts w:cstheme="minorHAnsi"/>
              </w:rPr>
              <w:t>- określać kierunek drogi</w:t>
            </w:r>
          </w:p>
          <w:p w14:paraId="75EC824E" w14:textId="2D92D483" w:rsidR="00C82EA4" w:rsidRPr="007D1142" w:rsidRDefault="00C82EA4" w:rsidP="00C82EA4">
            <w:pPr>
              <w:rPr>
                <w:rFonts w:cstheme="minorHAnsi"/>
              </w:rPr>
            </w:pPr>
          </w:p>
        </w:tc>
        <w:tc>
          <w:tcPr>
            <w:tcW w:w="1426" w:type="dxa"/>
          </w:tcPr>
          <w:p w14:paraId="0D4FF33C" w14:textId="5ECA647B" w:rsidR="00C82EA4" w:rsidRPr="003E29F3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68, 69</w:t>
            </w:r>
          </w:p>
        </w:tc>
        <w:tc>
          <w:tcPr>
            <w:tcW w:w="1075" w:type="dxa"/>
          </w:tcPr>
          <w:p w14:paraId="4F32F2E1" w14:textId="11DCD47E" w:rsidR="00C82EA4" w:rsidRPr="003E29F3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94, 95, 96</w:t>
            </w:r>
          </w:p>
        </w:tc>
        <w:tc>
          <w:tcPr>
            <w:tcW w:w="1499" w:type="dxa"/>
          </w:tcPr>
          <w:p w14:paraId="6821667E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6465CD95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0AB6C382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207711C5" w14:textId="571FD150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7AADC732" w14:textId="4A97E72D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2.5)</w:t>
            </w:r>
          </w:p>
          <w:p w14:paraId="12F1673E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2.6)</w:t>
            </w:r>
          </w:p>
          <w:p w14:paraId="52128399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2B4F68C3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2072D510" w14:textId="2FAF90B3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  <w:p w14:paraId="7D4F010F" w14:textId="7B0A59B1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2.13)</w:t>
            </w:r>
          </w:p>
          <w:p w14:paraId="709C7069" w14:textId="70648094" w:rsidR="00C82EA4" w:rsidRPr="003E29F3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</w:tc>
      </w:tr>
      <w:tr w:rsidR="00C82EA4" w:rsidRPr="003E29F3" w14:paraId="4F595DE5" w14:textId="77777777" w:rsidTr="005A28B9">
        <w:tc>
          <w:tcPr>
            <w:tcW w:w="1259" w:type="dxa"/>
          </w:tcPr>
          <w:p w14:paraId="0759DD08" w14:textId="1AB49CD7" w:rsidR="00C82EA4" w:rsidRPr="003E29F3" w:rsidRDefault="00C82EA4" w:rsidP="00C82EA4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44.</w:t>
            </w:r>
          </w:p>
        </w:tc>
        <w:tc>
          <w:tcPr>
            <w:tcW w:w="4084" w:type="dxa"/>
          </w:tcPr>
          <w:p w14:paraId="1D811FF3" w14:textId="6EDD7589" w:rsidR="00C82EA4" w:rsidRPr="007D1142" w:rsidRDefault="00C82EA4" w:rsidP="00C82EA4">
            <w:pPr>
              <w:snapToGrid w:val="0"/>
              <w:rPr>
                <w:rFonts w:cstheme="minorHAnsi"/>
                <w:lang w:val="de-DE"/>
              </w:rPr>
            </w:pPr>
            <w:r w:rsidRPr="00035A08">
              <w:rPr>
                <w:rFonts w:cs="Times New Roman"/>
                <w:lang w:val="de-DE"/>
              </w:rPr>
              <w:t>Reise-Song</w:t>
            </w:r>
            <w:r>
              <w:rPr>
                <w:rFonts w:cs="Times New Roman"/>
                <w:lang w:val="de-DE"/>
              </w:rPr>
              <w:t>.</w:t>
            </w:r>
            <w:r>
              <w:rPr>
                <w:rFonts w:cs="Times New Roman"/>
                <w:i/>
                <w:iCs/>
                <w:lang w:val="de-DE"/>
              </w:rPr>
              <w:t xml:space="preserve"> </w:t>
            </w:r>
            <w:proofErr w:type="spellStart"/>
            <w:r w:rsidRPr="001A6B31">
              <w:rPr>
                <w:rFonts w:cs="Times New Roman"/>
                <w:lang w:val="de-DE"/>
              </w:rPr>
              <w:t>Piosenka</w:t>
            </w:r>
            <w:proofErr w:type="spellEnd"/>
            <w:r w:rsidRPr="001A6B31">
              <w:rPr>
                <w:rFonts w:cs="Times New Roman"/>
                <w:lang w:val="de-DE"/>
              </w:rPr>
              <w:t xml:space="preserve"> </w:t>
            </w:r>
            <w:proofErr w:type="spellStart"/>
            <w:r w:rsidRPr="001A6B31">
              <w:rPr>
                <w:rFonts w:cs="Times New Roman"/>
                <w:lang w:val="de-DE"/>
              </w:rPr>
              <w:t>podróżnicza</w:t>
            </w:r>
            <w:proofErr w:type="spellEnd"/>
          </w:p>
        </w:tc>
        <w:tc>
          <w:tcPr>
            <w:tcW w:w="6045" w:type="dxa"/>
          </w:tcPr>
          <w:p w14:paraId="76D3B83C" w14:textId="77777777" w:rsidR="00C82EA4" w:rsidRDefault="00C82EA4" w:rsidP="00C82EA4">
            <w:pPr>
              <w:snapToGrid w:val="0"/>
              <w:rPr>
                <w:rFonts w:cstheme="minorHAnsi"/>
              </w:rPr>
            </w:pPr>
            <w:r>
              <w:rPr>
                <w:rFonts w:cstheme="minorHAnsi"/>
              </w:rPr>
              <w:t>- zaśpiewać piosenkę,</w:t>
            </w:r>
          </w:p>
          <w:p w14:paraId="7DB36EE9" w14:textId="41489966" w:rsidR="00C82EA4" w:rsidRPr="007D1142" w:rsidRDefault="00C82EA4" w:rsidP="00C82EA4">
            <w:pPr>
              <w:snapToGrid w:val="0"/>
              <w:rPr>
                <w:rFonts w:cstheme="minorHAnsi"/>
              </w:rPr>
            </w:pPr>
            <w:r>
              <w:rPr>
                <w:rFonts w:cstheme="minorHAnsi"/>
              </w:rPr>
              <w:t>- nazwać pojazdy</w:t>
            </w:r>
          </w:p>
        </w:tc>
        <w:tc>
          <w:tcPr>
            <w:tcW w:w="1426" w:type="dxa"/>
          </w:tcPr>
          <w:p w14:paraId="67B2E557" w14:textId="2576B1AA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73</w:t>
            </w:r>
          </w:p>
        </w:tc>
        <w:tc>
          <w:tcPr>
            <w:tcW w:w="1075" w:type="dxa"/>
          </w:tcPr>
          <w:p w14:paraId="55152ED1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9" w:type="dxa"/>
          </w:tcPr>
          <w:p w14:paraId="23E7041A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2B419401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200260C0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2FCC6787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2224DDAD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38F6244F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  <w:p w14:paraId="607EA465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3.2)</w:t>
            </w:r>
          </w:p>
          <w:p w14:paraId="28B1FD91" w14:textId="4952218A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3.3)</w:t>
            </w:r>
          </w:p>
        </w:tc>
      </w:tr>
      <w:tr w:rsidR="00C82EA4" w:rsidRPr="003E29F3" w14:paraId="78333CA6" w14:textId="77777777" w:rsidTr="005A28B9">
        <w:tc>
          <w:tcPr>
            <w:tcW w:w="1259" w:type="dxa"/>
          </w:tcPr>
          <w:p w14:paraId="305E3672" w14:textId="62C0DBFD" w:rsidR="00C82EA4" w:rsidRPr="003E29F3" w:rsidRDefault="00C82EA4" w:rsidP="00C82EA4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45</w:t>
            </w:r>
            <w:r w:rsidRPr="003E29F3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084" w:type="dxa"/>
          </w:tcPr>
          <w:p w14:paraId="295B7727" w14:textId="3212131C" w:rsidR="00C82EA4" w:rsidRPr="007D1142" w:rsidRDefault="00C82EA4" w:rsidP="00C82EA4">
            <w:pPr>
              <w:snapToGrid w:val="0"/>
              <w:rPr>
                <w:rFonts w:cstheme="minorHAnsi"/>
              </w:rPr>
            </w:pPr>
            <w:r w:rsidRPr="007D1142">
              <w:rPr>
                <w:rFonts w:cstheme="minorHAnsi"/>
                <w:lang w:val="de-DE"/>
              </w:rPr>
              <w:t>Wir spielen und üben. Ich fahre mit dem Fahrrad.</w:t>
            </w:r>
            <w:r w:rsidRPr="007D1142">
              <w:rPr>
                <w:rFonts w:cstheme="minorHAnsi"/>
                <w:i/>
                <w:iCs/>
                <w:lang w:val="de-DE"/>
              </w:rPr>
              <w:t xml:space="preserve"> </w:t>
            </w:r>
            <w:r w:rsidRPr="007D1142">
              <w:rPr>
                <w:rFonts w:cstheme="minorHAnsi"/>
              </w:rPr>
              <w:t>Środki lokomocji, kierunki, cele podróży, uczymy się przez zabawę.</w:t>
            </w:r>
          </w:p>
        </w:tc>
        <w:tc>
          <w:tcPr>
            <w:tcW w:w="6045" w:type="dxa"/>
          </w:tcPr>
          <w:p w14:paraId="30D7AE05" w14:textId="799FD2B3" w:rsidR="00C82EA4" w:rsidRPr="007D1142" w:rsidRDefault="00C82EA4" w:rsidP="00C82EA4">
            <w:pPr>
              <w:pStyle w:val="Akapitzlist1"/>
              <w:widowControl w:val="0"/>
              <w:snapToGrid w:val="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7D1142">
              <w:rPr>
                <w:rFonts w:asciiTheme="minorHAnsi" w:hAnsiTheme="minorHAnsi" w:cstheme="minorHAnsi"/>
                <w:sz w:val="22"/>
                <w:szCs w:val="22"/>
              </w:rPr>
              <w:t>- nazywać środki lokomocji,</w:t>
            </w:r>
          </w:p>
          <w:p w14:paraId="5D3BB86D" w14:textId="036307BB" w:rsidR="00C82EA4" w:rsidRPr="007D1142" w:rsidRDefault="00C82EA4" w:rsidP="00C82EA4">
            <w:pPr>
              <w:pStyle w:val="Akapitzlist1"/>
              <w:widowControl w:val="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7D1142">
              <w:rPr>
                <w:rFonts w:asciiTheme="minorHAnsi" w:hAnsiTheme="minorHAnsi" w:cstheme="minorHAnsi"/>
                <w:sz w:val="22"/>
                <w:szCs w:val="22"/>
              </w:rPr>
              <w:t>- mówić, czym jedzie,</w:t>
            </w:r>
          </w:p>
          <w:p w14:paraId="571F19CB" w14:textId="092C373A" w:rsidR="00C82EA4" w:rsidRPr="007D1142" w:rsidRDefault="00C82EA4" w:rsidP="00C82EA4">
            <w:pPr>
              <w:pStyle w:val="Akapitzlist1"/>
              <w:widowControl w:val="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7D1142">
              <w:rPr>
                <w:rFonts w:asciiTheme="minorHAnsi" w:hAnsiTheme="minorHAnsi" w:cstheme="minorHAnsi"/>
                <w:sz w:val="22"/>
                <w:szCs w:val="22"/>
              </w:rPr>
              <w:t>- mówić, dokąd jedzie,</w:t>
            </w:r>
          </w:p>
          <w:p w14:paraId="5F2D65AC" w14:textId="004F5895" w:rsidR="00C82EA4" w:rsidRPr="007D1142" w:rsidRDefault="00C82EA4" w:rsidP="00C82EA4">
            <w:pPr>
              <w:pStyle w:val="Akapitzlist1"/>
              <w:widowControl w:val="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7D1142">
              <w:rPr>
                <w:rFonts w:asciiTheme="minorHAnsi" w:hAnsiTheme="minorHAnsi" w:cstheme="minorHAnsi"/>
                <w:sz w:val="22"/>
                <w:szCs w:val="22"/>
              </w:rPr>
              <w:t>- dzielić wyrazy na sylaby,</w:t>
            </w:r>
          </w:p>
          <w:p w14:paraId="6BA26B05" w14:textId="7F05FB8E" w:rsidR="00C82EA4" w:rsidRPr="007D1142" w:rsidRDefault="00C82EA4" w:rsidP="00C82EA4">
            <w:pPr>
              <w:pStyle w:val="Akapitzlist1"/>
              <w:widowControl w:val="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7D1142">
              <w:rPr>
                <w:rFonts w:asciiTheme="minorHAnsi" w:hAnsiTheme="minorHAnsi" w:cstheme="minorHAnsi"/>
                <w:sz w:val="22"/>
                <w:szCs w:val="22"/>
              </w:rPr>
              <w:t>- grać w karty i wymieniać środki lokomocji,</w:t>
            </w:r>
          </w:p>
          <w:p w14:paraId="50F0A277" w14:textId="239075F8" w:rsidR="00C82EA4" w:rsidRPr="007D1142" w:rsidRDefault="00C82EA4" w:rsidP="00C82EA4">
            <w:pPr>
              <w:pStyle w:val="Akapitzlist1"/>
              <w:widowControl w:val="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7D1142">
              <w:rPr>
                <w:rFonts w:asciiTheme="minorHAnsi" w:hAnsiTheme="minorHAnsi" w:cstheme="minorHAnsi"/>
                <w:sz w:val="22"/>
                <w:szCs w:val="22"/>
              </w:rPr>
              <w:t>- określać kierunki,</w:t>
            </w:r>
          </w:p>
          <w:p w14:paraId="34F6CE70" w14:textId="51926E57" w:rsidR="00C82EA4" w:rsidRPr="007D1142" w:rsidRDefault="00C82EA4" w:rsidP="00C82EA4">
            <w:pPr>
              <w:rPr>
                <w:rFonts w:cstheme="minorHAnsi"/>
              </w:rPr>
            </w:pPr>
            <w:r w:rsidRPr="007D1142">
              <w:rPr>
                <w:rFonts w:cstheme="minorHAnsi"/>
              </w:rPr>
              <w:t>- współpracować z rówieśnikami</w:t>
            </w:r>
          </w:p>
        </w:tc>
        <w:tc>
          <w:tcPr>
            <w:tcW w:w="1426" w:type="dxa"/>
          </w:tcPr>
          <w:p w14:paraId="7B5A6C29" w14:textId="690A9C6D" w:rsidR="00C82EA4" w:rsidRPr="003E29F3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70, 71, 72</w:t>
            </w:r>
          </w:p>
        </w:tc>
        <w:tc>
          <w:tcPr>
            <w:tcW w:w="1075" w:type="dxa"/>
          </w:tcPr>
          <w:p w14:paraId="56F45A0D" w14:textId="702EA502" w:rsidR="00C82EA4" w:rsidRPr="003E29F3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97, 98, 99</w:t>
            </w:r>
          </w:p>
        </w:tc>
        <w:tc>
          <w:tcPr>
            <w:tcW w:w="1499" w:type="dxa"/>
          </w:tcPr>
          <w:p w14:paraId="08E06E6B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24F8A96F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177F7D7B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10FDA071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6D00D0D6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53588E03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074CF511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2E6236D6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  <w:p w14:paraId="08DE8949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  <w:p w14:paraId="5C456B51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3.2)</w:t>
            </w:r>
          </w:p>
          <w:p w14:paraId="772F99FB" w14:textId="6E32EC4C" w:rsidR="00C82EA4" w:rsidRPr="003E29F3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3.3)</w:t>
            </w:r>
          </w:p>
        </w:tc>
      </w:tr>
      <w:tr w:rsidR="00C82EA4" w:rsidRPr="003E29F3" w14:paraId="0B0F689A" w14:textId="77777777" w:rsidTr="005A28B9">
        <w:tc>
          <w:tcPr>
            <w:tcW w:w="1259" w:type="dxa"/>
          </w:tcPr>
          <w:p w14:paraId="689C3495" w14:textId="3A9FEBA0" w:rsidR="00C82EA4" w:rsidRPr="003E29F3" w:rsidRDefault="00C82EA4" w:rsidP="00C82EA4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lastRenderedPageBreak/>
              <w:t>46</w:t>
            </w:r>
            <w:r w:rsidRPr="003E29F3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084" w:type="dxa"/>
          </w:tcPr>
          <w:p w14:paraId="4B9A1EC8" w14:textId="6A7A76F0" w:rsidR="00C82EA4" w:rsidRPr="007D1142" w:rsidRDefault="00C82EA4" w:rsidP="00C82EA4">
            <w:pPr>
              <w:snapToGrid w:val="0"/>
              <w:rPr>
                <w:rFonts w:cstheme="minorHAnsi"/>
                <w:lang w:val="en-US"/>
              </w:rPr>
            </w:pPr>
            <w:r w:rsidRPr="007D1142">
              <w:rPr>
                <w:rFonts w:cstheme="minorHAnsi"/>
                <w:lang w:val="de-DE"/>
              </w:rPr>
              <w:t>Scherz-Zoo und Humor-Labor.</w:t>
            </w:r>
            <w:r w:rsidRPr="007D1142">
              <w:rPr>
                <w:rFonts w:cstheme="minorHAnsi"/>
                <w:i/>
                <w:iCs/>
                <w:lang w:val="de-DE"/>
              </w:rPr>
              <w:t xml:space="preserve"> </w:t>
            </w:r>
            <w:proofErr w:type="spellStart"/>
            <w:r w:rsidRPr="007D1142">
              <w:rPr>
                <w:rFonts w:cstheme="minorHAnsi"/>
                <w:lang w:val="de-DE"/>
              </w:rPr>
              <w:t>Wesołe</w:t>
            </w:r>
            <w:proofErr w:type="spellEnd"/>
            <w:r w:rsidRPr="007D1142">
              <w:rPr>
                <w:rFonts w:cstheme="minorHAnsi"/>
                <w:lang w:val="de-DE"/>
              </w:rPr>
              <w:t xml:space="preserve"> </w:t>
            </w:r>
            <w:proofErr w:type="spellStart"/>
            <w:r w:rsidRPr="007D1142">
              <w:rPr>
                <w:rFonts w:cstheme="minorHAnsi"/>
                <w:lang w:val="de-DE"/>
              </w:rPr>
              <w:t>zoo</w:t>
            </w:r>
            <w:proofErr w:type="spellEnd"/>
            <w:r w:rsidRPr="007D1142">
              <w:rPr>
                <w:rFonts w:cstheme="minorHAnsi"/>
                <w:lang w:val="de-DE"/>
              </w:rPr>
              <w:t xml:space="preserve"> i </w:t>
            </w:r>
            <w:proofErr w:type="spellStart"/>
            <w:r w:rsidRPr="007D1142">
              <w:rPr>
                <w:rFonts w:cstheme="minorHAnsi"/>
                <w:lang w:val="de-DE"/>
              </w:rPr>
              <w:t>komiks</w:t>
            </w:r>
            <w:proofErr w:type="spellEnd"/>
          </w:p>
        </w:tc>
        <w:tc>
          <w:tcPr>
            <w:tcW w:w="6045" w:type="dxa"/>
          </w:tcPr>
          <w:p w14:paraId="2631D9AC" w14:textId="216BC0AC" w:rsidR="00C82EA4" w:rsidRPr="007D1142" w:rsidRDefault="00C82EA4" w:rsidP="00C82EA4">
            <w:pPr>
              <w:snapToGrid w:val="0"/>
              <w:rPr>
                <w:rFonts w:cstheme="minorHAnsi"/>
              </w:rPr>
            </w:pPr>
            <w:r w:rsidRPr="007D1142">
              <w:rPr>
                <w:rFonts w:cstheme="minorHAnsi"/>
              </w:rPr>
              <w:t>- czytać ze zrozumieniem wyrazy i proste zdania na temat psów w podróży,</w:t>
            </w:r>
          </w:p>
          <w:p w14:paraId="729BB2A6" w14:textId="3B97A037" w:rsidR="00C82EA4" w:rsidRPr="007D1142" w:rsidRDefault="00C82EA4" w:rsidP="00C82EA4">
            <w:pPr>
              <w:rPr>
                <w:rFonts w:cstheme="minorHAnsi"/>
              </w:rPr>
            </w:pPr>
            <w:r w:rsidRPr="007D1142">
              <w:rPr>
                <w:rFonts w:cstheme="minorHAnsi"/>
              </w:rPr>
              <w:t>- odgrywać scenki na podstawie komiksu</w:t>
            </w:r>
          </w:p>
        </w:tc>
        <w:tc>
          <w:tcPr>
            <w:tcW w:w="1426" w:type="dxa"/>
          </w:tcPr>
          <w:p w14:paraId="5A217BE5" w14:textId="13F37EE0" w:rsidR="00C82EA4" w:rsidRPr="003E29F3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74, 75</w:t>
            </w:r>
          </w:p>
        </w:tc>
        <w:tc>
          <w:tcPr>
            <w:tcW w:w="1075" w:type="dxa"/>
          </w:tcPr>
          <w:p w14:paraId="519AE81E" w14:textId="23C1A6DE" w:rsidR="00C82EA4" w:rsidRPr="003E29F3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100, 101, 102</w:t>
            </w:r>
          </w:p>
        </w:tc>
        <w:tc>
          <w:tcPr>
            <w:tcW w:w="1499" w:type="dxa"/>
          </w:tcPr>
          <w:p w14:paraId="7D3FF75B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1A015B31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6AE92925" w14:textId="467A9D0B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174DD656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20246714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2F9328D5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3B92408E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74C364DE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  <w:p w14:paraId="12894AC9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  <w:p w14:paraId="208FBCB4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3.2)</w:t>
            </w:r>
          </w:p>
          <w:p w14:paraId="3EC79E44" w14:textId="2E28A3D4" w:rsidR="00C82EA4" w:rsidRPr="003E29F3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3.3)</w:t>
            </w:r>
          </w:p>
        </w:tc>
      </w:tr>
      <w:tr w:rsidR="00C82EA4" w:rsidRPr="003E29F3" w14:paraId="01279355" w14:textId="77777777" w:rsidTr="005A28B9">
        <w:tc>
          <w:tcPr>
            <w:tcW w:w="1259" w:type="dxa"/>
          </w:tcPr>
          <w:p w14:paraId="2E91BC0F" w14:textId="5CAB08CA" w:rsidR="00C82EA4" w:rsidRPr="003E29F3" w:rsidRDefault="00C82EA4" w:rsidP="00C82EA4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47.</w:t>
            </w:r>
          </w:p>
        </w:tc>
        <w:tc>
          <w:tcPr>
            <w:tcW w:w="4084" w:type="dxa"/>
          </w:tcPr>
          <w:p w14:paraId="27E84E36" w14:textId="2899F64F" w:rsidR="00C82EA4" w:rsidRPr="001C25DC" w:rsidRDefault="00C82EA4" w:rsidP="00C82EA4">
            <w:pPr>
              <w:snapToGrid w:val="0"/>
              <w:rPr>
                <w:rFonts w:cstheme="minorHAnsi"/>
              </w:rPr>
            </w:pPr>
            <w:r w:rsidRPr="00900C0C">
              <w:rPr>
                <w:rFonts w:cstheme="minorHAnsi"/>
                <w:noProof/>
              </w:rPr>
              <w:t xml:space="preserve">Das kann ich! </w:t>
            </w:r>
            <w:r w:rsidRPr="00E734F4">
              <w:rPr>
                <w:rFonts w:cstheme="minorHAnsi"/>
                <w:noProof/>
              </w:rPr>
              <w:t>Powtarzamy, co już u</w:t>
            </w:r>
            <w:r>
              <w:rPr>
                <w:rFonts w:cstheme="minorHAnsi"/>
                <w:noProof/>
              </w:rPr>
              <w:t>miemy</w:t>
            </w:r>
          </w:p>
        </w:tc>
        <w:tc>
          <w:tcPr>
            <w:tcW w:w="6045" w:type="dxa"/>
          </w:tcPr>
          <w:p w14:paraId="358AF42A" w14:textId="77777777" w:rsidR="00C82EA4" w:rsidRDefault="00C82EA4" w:rsidP="00C82EA4">
            <w:pPr>
              <w:rPr>
                <w:rFonts w:cstheme="minorHAnsi"/>
              </w:rPr>
            </w:pPr>
            <w:r>
              <w:rPr>
                <w:rFonts w:cstheme="minorHAnsi"/>
              </w:rPr>
              <w:t>- słownictwo i zwroty poznane w dziale,</w:t>
            </w:r>
          </w:p>
          <w:p w14:paraId="2EC5C354" w14:textId="77777777" w:rsidR="00C82EA4" w:rsidRDefault="00C82EA4" w:rsidP="00C82EA4">
            <w:pPr>
              <w:rPr>
                <w:rFonts w:cstheme="minorHAnsi"/>
              </w:rPr>
            </w:pPr>
            <w:r>
              <w:rPr>
                <w:rFonts w:cstheme="minorHAnsi"/>
              </w:rPr>
              <w:t>- zrozumieć usłyszany tekst,</w:t>
            </w:r>
          </w:p>
          <w:p w14:paraId="73E33FB6" w14:textId="77777777" w:rsidR="00C82EA4" w:rsidRDefault="00C82EA4" w:rsidP="00C82EA4">
            <w:pPr>
              <w:rPr>
                <w:rFonts w:cstheme="minorHAnsi"/>
              </w:rPr>
            </w:pPr>
            <w:r>
              <w:rPr>
                <w:rFonts w:cstheme="minorHAnsi"/>
              </w:rPr>
              <w:t>- zrozumieć przeczytany tekst,</w:t>
            </w:r>
          </w:p>
          <w:p w14:paraId="70100CEB" w14:textId="77777777" w:rsidR="00C82EA4" w:rsidRDefault="00C82EA4" w:rsidP="00C82EA4">
            <w:pPr>
              <w:rPr>
                <w:rFonts w:cstheme="minorHAnsi"/>
              </w:rPr>
            </w:pPr>
            <w:r>
              <w:rPr>
                <w:rFonts w:cstheme="minorHAnsi"/>
              </w:rPr>
              <w:t>- napisać poznane słowa i zwroty</w:t>
            </w:r>
          </w:p>
          <w:p w14:paraId="160D4164" w14:textId="77777777" w:rsidR="00C82EA4" w:rsidRPr="007D1142" w:rsidRDefault="00C82EA4" w:rsidP="00C82EA4">
            <w:pPr>
              <w:snapToGrid w:val="0"/>
              <w:rPr>
                <w:rFonts w:cstheme="minorHAnsi"/>
              </w:rPr>
            </w:pPr>
          </w:p>
        </w:tc>
        <w:tc>
          <w:tcPr>
            <w:tcW w:w="1426" w:type="dxa"/>
          </w:tcPr>
          <w:p w14:paraId="15924FA7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5" w:type="dxa"/>
          </w:tcPr>
          <w:p w14:paraId="29068798" w14:textId="429A65CE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105</w:t>
            </w:r>
          </w:p>
        </w:tc>
        <w:tc>
          <w:tcPr>
            <w:tcW w:w="1499" w:type="dxa"/>
          </w:tcPr>
          <w:p w14:paraId="32CC917A" w14:textId="77777777" w:rsidR="00C82EA4" w:rsidRDefault="00C82EA4" w:rsidP="00C82EA4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6CF5C3C5" w14:textId="77777777" w:rsidR="00C82EA4" w:rsidRDefault="00C82EA4" w:rsidP="00C82EA4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2B643D3A" w14:textId="77777777" w:rsidR="00C82EA4" w:rsidRDefault="00C82EA4" w:rsidP="00C82EA4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3F8D99D6" w14:textId="77777777" w:rsidR="00C82EA4" w:rsidRDefault="00C82EA4" w:rsidP="00C82EA4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36537053" w14:textId="77777777" w:rsidR="00C82EA4" w:rsidRDefault="00C82EA4" w:rsidP="00C82EA4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3A08E1DD" w14:textId="77777777" w:rsidR="00C82EA4" w:rsidRDefault="00C82EA4" w:rsidP="00C82EA4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01CDC098" w14:textId="77777777" w:rsidR="00C82EA4" w:rsidRDefault="00C82EA4" w:rsidP="00C82EA4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4D622A82" w14:textId="77777777" w:rsidR="00C82EA4" w:rsidRDefault="00C82EA4" w:rsidP="00C82EA4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  <w:p w14:paraId="7A8CA875" w14:textId="4A05AC46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2.13)</w:t>
            </w:r>
          </w:p>
        </w:tc>
      </w:tr>
      <w:tr w:rsidR="00C82EA4" w:rsidRPr="003E29F3" w14:paraId="1B9FF1F8" w14:textId="77777777" w:rsidTr="00223839">
        <w:tc>
          <w:tcPr>
            <w:tcW w:w="15388" w:type="dxa"/>
            <w:gridSpan w:val="6"/>
            <w:shd w:val="clear" w:color="auto" w:fill="FFC000"/>
          </w:tcPr>
          <w:p w14:paraId="012B0E45" w14:textId="77777777" w:rsidR="00C82EA4" w:rsidRDefault="00C82EA4" w:rsidP="00C82EA4">
            <w:pPr>
              <w:rPr>
                <w:rFonts w:cstheme="minorHAnsi"/>
                <w:b/>
                <w:bCs/>
                <w:sz w:val="24"/>
                <w:szCs w:val="24"/>
              </w:rPr>
            </w:pPr>
            <w:proofErr w:type="spellStart"/>
            <w:r w:rsidRPr="00A60AA5">
              <w:rPr>
                <w:rFonts w:cstheme="minorHAnsi"/>
                <w:b/>
                <w:bCs/>
                <w:sz w:val="24"/>
                <w:szCs w:val="24"/>
              </w:rPr>
              <w:t>Feste</w:t>
            </w:r>
            <w:proofErr w:type="spellEnd"/>
            <w:r w:rsidRPr="00A60AA5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60AA5">
              <w:rPr>
                <w:rFonts w:cstheme="minorHAnsi"/>
                <w:b/>
                <w:bCs/>
                <w:sz w:val="24"/>
                <w:szCs w:val="24"/>
              </w:rPr>
              <w:t>und</w:t>
            </w:r>
            <w:proofErr w:type="spellEnd"/>
            <w:r w:rsidRPr="00A60AA5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60AA5">
              <w:rPr>
                <w:rFonts w:cstheme="minorHAnsi"/>
                <w:b/>
                <w:bCs/>
                <w:sz w:val="24"/>
                <w:szCs w:val="24"/>
              </w:rPr>
              <w:t>Feiertage</w:t>
            </w:r>
            <w:proofErr w:type="spellEnd"/>
          </w:p>
          <w:p w14:paraId="1DFD5B30" w14:textId="621F7609" w:rsidR="00C82EA4" w:rsidRPr="00A60AA5" w:rsidRDefault="00C82EA4" w:rsidP="00C82EA4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C82EA4" w:rsidRPr="003E29F3" w14:paraId="5F26B958" w14:textId="77777777" w:rsidTr="005A28B9">
        <w:tc>
          <w:tcPr>
            <w:tcW w:w="1259" w:type="dxa"/>
          </w:tcPr>
          <w:p w14:paraId="380DEF04" w14:textId="1AE3D3D8" w:rsidR="00C82EA4" w:rsidRPr="003E29F3" w:rsidRDefault="00C82EA4" w:rsidP="00C82EA4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4</w:t>
            </w:r>
            <w:r w:rsidRPr="003E29F3">
              <w:rPr>
                <w:rFonts w:cstheme="minorHAnsi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4084" w:type="dxa"/>
          </w:tcPr>
          <w:p w14:paraId="09974DA4" w14:textId="5AA88E60" w:rsidR="00C82EA4" w:rsidRPr="007D1142" w:rsidRDefault="00C82EA4" w:rsidP="00C82EA4">
            <w:pPr>
              <w:snapToGrid w:val="0"/>
              <w:rPr>
                <w:rFonts w:cstheme="minorHAnsi"/>
              </w:rPr>
            </w:pPr>
            <w:r w:rsidRPr="007D1142">
              <w:rPr>
                <w:rFonts w:cstheme="minorHAnsi"/>
                <w:lang w:val="de-DE"/>
              </w:rPr>
              <w:t>Lea kommt in die erste Klasse.</w:t>
            </w:r>
            <w:r w:rsidRPr="007D1142">
              <w:rPr>
                <w:rFonts w:cstheme="minorHAnsi"/>
                <w:i/>
                <w:iCs/>
                <w:lang w:val="de-DE"/>
              </w:rPr>
              <w:t xml:space="preserve"> </w:t>
            </w:r>
            <w:proofErr w:type="spellStart"/>
            <w:r w:rsidRPr="007D1142">
              <w:rPr>
                <w:rFonts w:cstheme="minorHAnsi"/>
                <w:lang w:val="de-DE"/>
              </w:rPr>
              <w:t>Pasowanie</w:t>
            </w:r>
            <w:proofErr w:type="spellEnd"/>
            <w:r w:rsidRPr="007D1142">
              <w:rPr>
                <w:rFonts w:cstheme="minorHAnsi"/>
                <w:lang w:val="de-DE"/>
              </w:rPr>
              <w:t xml:space="preserve"> na </w:t>
            </w:r>
            <w:proofErr w:type="spellStart"/>
            <w:r w:rsidRPr="007D1142">
              <w:rPr>
                <w:rFonts w:cstheme="minorHAnsi"/>
                <w:lang w:val="de-DE"/>
              </w:rPr>
              <w:t>ucznia</w:t>
            </w:r>
            <w:proofErr w:type="spellEnd"/>
            <w:r w:rsidRPr="007D1142">
              <w:rPr>
                <w:rFonts w:cstheme="minorHAnsi"/>
                <w:lang w:val="de-DE"/>
              </w:rPr>
              <w:t>.</w:t>
            </w:r>
          </w:p>
        </w:tc>
        <w:tc>
          <w:tcPr>
            <w:tcW w:w="6045" w:type="dxa"/>
          </w:tcPr>
          <w:p w14:paraId="2C0EB035" w14:textId="02EBAAD6" w:rsidR="00C82EA4" w:rsidRPr="007D1142" w:rsidRDefault="00C82EA4" w:rsidP="00C82EA4">
            <w:pPr>
              <w:snapToGrid w:val="0"/>
              <w:rPr>
                <w:rFonts w:cstheme="minorHAnsi"/>
              </w:rPr>
            </w:pPr>
            <w:r w:rsidRPr="007D1142">
              <w:rPr>
                <w:rFonts w:cstheme="minorHAnsi"/>
              </w:rPr>
              <w:t>- porównać tradycje związane z pasowaniem na ucznia w Polsce i Niemczech,</w:t>
            </w:r>
          </w:p>
          <w:p w14:paraId="0C8A303F" w14:textId="3B74F44A" w:rsidR="00C82EA4" w:rsidRPr="007D1142" w:rsidRDefault="00C82EA4" w:rsidP="00C82EA4">
            <w:pPr>
              <w:rPr>
                <w:rFonts w:cstheme="minorHAnsi"/>
              </w:rPr>
            </w:pPr>
            <w:r w:rsidRPr="007D1142">
              <w:rPr>
                <w:rFonts w:cstheme="minorHAnsi"/>
              </w:rPr>
              <w:t>- nazwać przedmioty, które mogą się znaleźć w rożku szkolnym</w:t>
            </w:r>
          </w:p>
        </w:tc>
        <w:tc>
          <w:tcPr>
            <w:tcW w:w="1426" w:type="dxa"/>
          </w:tcPr>
          <w:p w14:paraId="2C69A60C" w14:textId="632071D1" w:rsidR="00C82EA4" w:rsidRPr="003E29F3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76</w:t>
            </w:r>
          </w:p>
        </w:tc>
        <w:tc>
          <w:tcPr>
            <w:tcW w:w="1075" w:type="dxa"/>
          </w:tcPr>
          <w:p w14:paraId="6C13E6EF" w14:textId="01F59F42" w:rsidR="00C82EA4" w:rsidRPr="003E29F3" w:rsidRDefault="00C82EA4" w:rsidP="00C82E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9" w:type="dxa"/>
          </w:tcPr>
          <w:p w14:paraId="0B21E675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14656661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1.2)</w:t>
            </w:r>
          </w:p>
          <w:p w14:paraId="11155AAD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41FA36DE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532CC3ED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55AAC5B6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2.4)</w:t>
            </w:r>
          </w:p>
          <w:p w14:paraId="7B45B70D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2.5)</w:t>
            </w:r>
          </w:p>
          <w:p w14:paraId="11C542D7" w14:textId="7B002226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2.6)</w:t>
            </w:r>
          </w:p>
          <w:p w14:paraId="4F2AF9B9" w14:textId="778CF47F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5F4E6F7E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03880B24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  <w:p w14:paraId="528F5117" w14:textId="4C73368A" w:rsidR="00C82EA4" w:rsidRPr="003E29F3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2.13)</w:t>
            </w:r>
          </w:p>
        </w:tc>
      </w:tr>
      <w:tr w:rsidR="00C82EA4" w:rsidRPr="003E29F3" w14:paraId="6CBB6D9B" w14:textId="77777777" w:rsidTr="005A28B9">
        <w:tc>
          <w:tcPr>
            <w:tcW w:w="1259" w:type="dxa"/>
          </w:tcPr>
          <w:p w14:paraId="40BE12A7" w14:textId="40C7C983" w:rsidR="00C82EA4" w:rsidRPr="003E29F3" w:rsidRDefault="00C82EA4" w:rsidP="00C82EA4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49.</w:t>
            </w:r>
          </w:p>
        </w:tc>
        <w:tc>
          <w:tcPr>
            <w:tcW w:w="4084" w:type="dxa"/>
          </w:tcPr>
          <w:p w14:paraId="56DE5E4B" w14:textId="024CB79C" w:rsidR="00C82EA4" w:rsidRPr="007D1142" w:rsidRDefault="00C82EA4" w:rsidP="00C82EA4">
            <w:pPr>
              <w:snapToGrid w:val="0"/>
              <w:rPr>
                <w:rFonts w:cstheme="minorHAnsi"/>
                <w:lang w:val="de-DE"/>
              </w:rPr>
            </w:pPr>
            <w:r w:rsidRPr="00556CDC">
              <w:rPr>
                <w:rFonts w:cs="Times New Roman"/>
                <w:lang w:val="de-DE"/>
              </w:rPr>
              <w:t>Eine Schultüte.</w:t>
            </w:r>
            <w:r>
              <w:rPr>
                <w:rFonts w:cs="Times New Roman"/>
                <w:i/>
                <w:iCs/>
                <w:lang w:val="de-DE"/>
              </w:rPr>
              <w:t xml:space="preserve"> </w:t>
            </w:r>
            <w:r w:rsidRPr="001A6B31">
              <w:rPr>
                <w:rFonts w:cs="Times New Roman"/>
              </w:rPr>
              <w:t>Rożek szkolny</w:t>
            </w:r>
          </w:p>
        </w:tc>
        <w:tc>
          <w:tcPr>
            <w:tcW w:w="6045" w:type="dxa"/>
          </w:tcPr>
          <w:p w14:paraId="5238690C" w14:textId="616A5DEC" w:rsidR="00C82EA4" w:rsidRPr="001A6B31" w:rsidRDefault="00C82EA4" w:rsidP="00C82EA4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 xml:space="preserve">- </w:t>
            </w:r>
            <w:r w:rsidRPr="001A6B31">
              <w:rPr>
                <w:rFonts w:cs="Times New Roman"/>
              </w:rPr>
              <w:t>mówić wierszyk dla pierwszoklasisty</w:t>
            </w:r>
          </w:p>
          <w:p w14:paraId="2BD443FB" w14:textId="4B65A306" w:rsidR="00C82EA4" w:rsidRPr="007D1142" w:rsidRDefault="00C82EA4" w:rsidP="00C82EA4">
            <w:pPr>
              <w:snapToGrid w:val="0"/>
              <w:rPr>
                <w:rFonts w:cstheme="minorHAnsi"/>
              </w:rPr>
            </w:pPr>
            <w:r>
              <w:rPr>
                <w:rFonts w:cs="Times New Roman"/>
              </w:rPr>
              <w:t xml:space="preserve">- </w:t>
            </w:r>
            <w:r w:rsidRPr="001A6B31">
              <w:rPr>
                <w:rFonts w:cs="Times New Roman"/>
              </w:rPr>
              <w:t>wykonać rożek szkolny</w:t>
            </w:r>
          </w:p>
        </w:tc>
        <w:tc>
          <w:tcPr>
            <w:tcW w:w="1426" w:type="dxa"/>
          </w:tcPr>
          <w:p w14:paraId="0940BAC5" w14:textId="5DCED724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77</w:t>
            </w:r>
          </w:p>
        </w:tc>
        <w:tc>
          <w:tcPr>
            <w:tcW w:w="1075" w:type="dxa"/>
          </w:tcPr>
          <w:p w14:paraId="1349CF17" w14:textId="77777777" w:rsidR="00C82EA4" w:rsidRPr="003E29F3" w:rsidRDefault="00C82EA4" w:rsidP="00C82E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9" w:type="dxa"/>
          </w:tcPr>
          <w:p w14:paraId="1683DC34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5BA37EBF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1.2)</w:t>
            </w:r>
          </w:p>
          <w:p w14:paraId="2A4246A5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4B9CF8F0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6006F696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062ECBD0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2.4)</w:t>
            </w:r>
          </w:p>
          <w:p w14:paraId="4C4D8C94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2.5)</w:t>
            </w:r>
          </w:p>
          <w:p w14:paraId="5616F570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2.6)</w:t>
            </w:r>
          </w:p>
          <w:p w14:paraId="49D2A433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30F2228D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2.11)</w:t>
            </w:r>
          </w:p>
          <w:p w14:paraId="542455E3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  <w:p w14:paraId="119A6FB0" w14:textId="10FFB711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2.13)</w:t>
            </w:r>
          </w:p>
        </w:tc>
      </w:tr>
      <w:tr w:rsidR="00C82EA4" w:rsidRPr="003E29F3" w14:paraId="2F90D1A8" w14:textId="77777777" w:rsidTr="005A28B9">
        <w:tc>
          <w:tcPr>
            <w:tcW w:w="1259" w:type="dxa"/>
          </w:tcPr>
          <w:p w14:paraId="6BA14493" w14:textId="54CD0365" w:rsidR="00C82EA4" w:rsidRPr="00A85F82" w:rsidRDefault="00C82EA4" w:rsidP="00C82EA4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lastRenderedPageBreak/>
              <w:t>50</w:t>
            </w:r>
            <w:r w:rsidRPr="00A85F82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084" w:type="dxa"/>
          </w:tcPr>
          <w:p w14:paraId="24D0B2EA" w14:textId="2F048D22" w:rsidR="00C82EA4" w:rsidRPr="00556CDC" w:rsidRDefault="00C82EA4" w:rsidP="00C82EA4">
            <w:pPr>
              <w:snapToGrid w:val="0"/>
              <w:rPr>
                <w:rFonts w:cstheme="minorHAnsi"/>
              </w:rPr>
            </w:pPr>
            <w:proofErr w:type="spellStart"/>
            <w:r w:rsidRPr="00556CDC">
              <w:rPr>
                <w:rFonts w:cstheme="minorHAnsi"/>
              </w:rPr>
              <w:t>Silvester</w:t>
            </w:r>
            <w:proofErr w:type="spellEnd"/>
            <w:r w:rsidRPr="00556CDC">
              <w:rPr>
                <w:rFonts w:cstheme="minorHAnsi"/>
              </w:rPr>
              <w:t xml:space="preserve"> </w:t>
            </w:r>
            <w:proofErr w:type="spellStart"/>
            <w:r w:rsidRPr="00556CDC">
              <w:rPr>
                <w:rFonts w:cstheme="minorHAnsi"/>
              </w:rPr>
              <w:t>und</w:t>
            </w:r>
            <w:proofErr w:type="spellEnd"/>
            <w:r w:rsidRPr="00556CDC">
              <w:rPr>
                <w:rFonts w:cstheme="minorHAnsi"/>
              </w:rPr>
              <w:t xml:space="preserve"> </w:t>
            </w:r>
            <w:proofErr w:type="spellStart"/>
            <w:r w:rsidRPr="00556CDC">
              <w:rPr>
                <w:rFonts w:cstheme="minorHAnsi"/>
              </w:rPr>
              <w:t>Neujahr</w:t>
            </w:r>
            <w:proofErr w:type="spellEnd"/>
            <w:r w:rsidRPr="00556CDC">
              <w:rPr>
                <w:rFonts w:cstheme="minorHAnsi"/>
              </w:rPr>
              <w:t xml:space="preserve">. Sylwestrowe </w:t>
            </w:r>
            <w:r w:rsidRPr="00556CDC">
              <w:rPr>
                <w:rFonts w:cstheme="minorHAnsi"/>
              </w:rPr>
              <w:br/>
              <w:t>i noworoczne tradycje</w:t>
            </w:r>
          </w:p>
        </w:tc>
        <w:tc>
          <w:tcPr>
            <w:tcW w:w="6045" w:type="dxa"/>
          </w:tcPr>
          <w:p w14:paraId="7CEB1D15" w14:textId="0A12DDE0" w:rsidR="00C82EA4" w:rsidRPr="00556CDC" w:rsidRDefault="00C82EA4" w:rsidP="00C82EA4">
            <w:pPr>
              <w:pStyle w:val="Akapitzlist1"/>
              <w:widowControl w:val="0"/>
              <w:snapToGrid w:val="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556CDC">
              <w:rPr>
                <w:rFonts w:asciiTheme="minorHAnsi" w:hAnsiTheme="minorHAnsi" w:cstheme="minorHAnsi"/>
                <w:sz w:val="22"/>
                <w:szCs w:val="22"/>
              </w:rPr>
              <w:t>- nazwać i porównywać tradycje sylwestrowe i noworoczne w Polsce i Niemczech,</w:t>
            </w:r>
          </w:p>
          <w:p w14:paraId="756C8A0E" w14:textId="10212BFC" w:rsidR="00C82EA4" w:rsidRPr="00556CDC" w:rsidRDefault="00C82EA4" w:rsidP="00C82EA4">
            <w:pPr>
              <w:rPr>
                <w:rFonts w:cstheme="minorHAnsi"/>
              </w:rPr>
            </w:pPr>
            <w:r w:rsidRPr="00556CDC">
              <w:rPr>
                <w:rFonts w:cstheme="minorHAnsi"/>
              </w:rPr>
              <w:t>- mówić, jakie przedmioty uważa się w Niemczech i Polsce za takie, które przynoszą szczęście</w:t>
            </w:r>
          </w:p>
        </w:tc>
        <w:tc>
          <w:tcPr>
            <w:tcW w:w="1426" w:type="dxa"/>
          </w:tcPr>
          <w:p w14:paraId="5FF92D20" w14:textId="07E7C16D" w:rsidR="00C82EA4" w:rsidRPr="003E29F3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78</w:t>
            </w:r>
          </w:p>
        </w:tc>
        <w:tc>
          <w:tcPr>
            <w:tcW w:w="1075" w:type="dxa"/>
          </w:tcPr>
          <w:p w14:paraId="75451025" w14:textId="41EAA020" w:rsidR="00C82EA4" w:rsidRPr="003E29F3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106</w:t>
            </w:r>
          </w:p>
        </w:tc>
        <w:tc>
          <w:tcPr>
            <w:tcW w:w="1499" w:type="dxa"/>
          </w:tcPr>
          <w:p w14:paraId="70109838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354A6484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1.2)</w:t>
            </w:r>
          </w:p>
          <w:p w14:paraId="01FEE071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67489772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66E6D9D6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413FD663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2.4)</w:t>
            </w:r>
          </w:p>
          <w:p w14:paraId="4910602B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2.5)</w:t>
            </w:r>
          </w:p>
          <w:p w14:paraId="1446210C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2.6)</w:t>
            </w:r>
          </w:p>
          <w:p w14:paraId="616E9183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69D14BB8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1D52B8B9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  <w:p w14:paraId="75894E61" w14:textId="098553BF" w:rsidR="00C82EA4" w:rsidRPr="003E29F3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2.13)</w:t>
            </w:r>
          </w:p>
        </w:tc>
      </w:tr>
      <w:tr w:rsidR="00C82EA4" w:rsidRPr="003E29F3" w14:paraId="56302C20" w14:textId="77777777" w:rsidTr="005A28B9">
        <w:tc>
          <w:tcPr>
            <w:tcW w:w="1259" w:type="dxa"/>
          </w:tcPr>
          <w:p w14:paraId="185F8D28" w14:textId="0BFD2831" w:rsidR="00C82EA4" w:rsidRPr="00A85F82" w:rsidRDefault="00C82EA4" w:rsidP="00C82EA4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51.</w:t>
            </w:r>
          </w:p>
        </w:tc>
        <w:tc>
          <w:tcPr>
            <w:tcW w:w="4084" w:type="dxa"/>
          </w:tcPr>
          <w:p w14:paraId="24B6F2CD" w14:textId="0F5A6F71" w:rsidR="00C82EA4" w:rsidRPr="00556CDC" w:rsidRDefault="00C82EA4" w:rsidP="00C82EA4">
            <w:pPr>
              <w:snapToGrid w:val="0"/>
              <w:rPr>
                <w:rFonts w:cstheme="minorHAnsi"/>
              </w:rPr>
            </w:pPr>
            <w:proofErr w:type="spellStart"/>
            <w:r w:rsidRPr="00556CDC">
              <w:rPr>
                <w:rFonts w:cstheme="minorHAnsi"/>
              </w:rPr>
              <w:t>Silvester</w:t>
            </w:r>
            <w:proofErr w:type="spellEnd"/>
            <w:r w:rsidRPr="00556CDC">
              <w:rPr>
                <w:rFonts w:cstheme="minorHAnsi"/>
              </w:rPr>
              <w:t xml:space="preserve"> </w:t>
            </w:r>
            <w:proofErr w:type="spellStart"/>
            <w:r w:rsidRPr="00556CDC">
              <w:rPr>
                <w:rFonts w:cstheme="minorHAnsi"/>
              </w:rPr>
              <w:t>und</w:t>
            </w:r>
            <w:proofErr w:type="spellEnd"/>
            <w:r w:rsidRPr="00556CDC">
              <w:rPr>
                <w:rFonts w:cstheme="minorHAnsi"/>
              </w:rPr>
              <w:t xml:space="preserve"> </w:t>
            </w:r>
            <w:proofErr w:type="spellStart"/>
            <w:r w:rsidRPr="00556CDC">
              <w:rPr>
                <w:rFonts w:cstheme="minorHAnsi"/>
              </w:rPr>
              <w:t>Neujahr</w:t>
            </w:r>
            <w:proofErr w:type="spellEnd"/>
            <w:r w:rsidRPr="00556CDC">
              <w:rPr>
                <w:rFonts w:cstheme="minorHAnsi"/>
              </w:rPr>
              <w:t xml:space="preserve">. Sylwestrowe </w:t>
            </w:r>
            <w:r w:rsidRPr="00556CDC">
              <w:rPr>
                <w:rFonts w:cstheme="minorHAnsi"/>
              </w:rPr>
              <w:br/>
              <w:t>i noworoczne tradycje</w:t>
            </w:r>
          </w:p>
        </w:tc>
        <w:tc>
          <w:tcPr>
            <w:tcW w:w="6045" w:type="dxa"/>
          </w:tcPr>
          <w:p w14:paraId="445D9206" w14:textId="77777777" w:rsidR="00C82EA4" w:rsidRPr="00556CDC" w:rsidRDefault="00C82EA4" w:rsidP="00C82EA4">
            <w:pPr>
              <w:pStyle w:val="Akapitzlist1"/>
              <w:widowControl w:val="0"/>
              <w:snapToGrid w:val="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556CDC">
              <w:rPr>
                <w:rFonts w:asciiTheme="minorHAnsi" w:hAnsiTheme="minorHAnsi" w:cstheme="minorHAnsi"/>
                <w:sz w:val="22"/>
                <w:szCs w:val="22"/>
              </w:rPr>
              <w:t>- nazwać i porównywać tradycje sylwestrowe i noworoczne w Polsce i Niemczech,</w:t>
            </w:r>
          </w:p>
          <w:p w14:paraId="198D6FF4" w14:textId="54B7C286" w:rsidR="00C82EA4" w:rsidRPr="00556CDC" w:rsidRDefault="00C82EA4" w:rsidP="00C82EA4">
            <w:pPr>
              <w:pStyle w:val="Akapitzlist1"/>
              <w:widowControl w:val="0"/>
              <w:snapToGrid w:val="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556CDC">
              <w:rPr>
                <w:rFonts w:asciiTheme="minorHAnsi" w:hAnsiTheme="minorHAnsi" w:cstheme="minorHAnsi"/>
                <w:sz w:val="22"/>
                <w:szCs w:val="22"/>
              </w:rPr>
              <w:t>- mówić, jakie przedmioty uważa się w Niemczech i Polsce za takie, które przynoszą szczęście</w:t>
            </w:r>
          </w:p>
        </w:tc>
        <w:tc>
          <w:tcPr>
            <w:tcW w:w="1426" w:type="dxa"/>
          </w:tcPr>
          <w:p w14:paraId="620C9012" w14:textId="49817EBC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79</w:t>
            </w:r>
          </w:p>
        </w:tc>
        <w:tc>
          <w:tcPr>
            <w:tcW w:w="1075" w:type="dxa"/>
          </w:tcPr>
          <w:p w14:paraId="16FFF7BB" w14:textId="7CA39D5A" w:rsidR="00C82EA4" w:rsidRPr="003E29F3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107</w:t>
            </w:r>
          </w:p>
        </w:tc>
        <w:tc>
          <w:tcPr>
            <w:tcW w:w="1499" w:type="dxa"/>
          </w:tcPr>
          <w:p w14:paraId="329DB59E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674D2D90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1.2)</w:t>
            </w:r>
          </w:p>
          <w:p w14:paraId="16D9CBE0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3C6F0CB1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0B46C49C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34F15423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2.4)</w:t>
            </w:r>
          </w:p>
          <w:p w14:paraId="293596C9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2.5)</w:t>
            </w:r>
          </w:p>
          <w:p w14:paraId="07E66F38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2.6)</w:t>
            </w:r>
          </w:p>
          <w:p w14:paraId="2E4574C9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399E1AC3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01757938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  <w:p w14:paraId="74CF77B4" w14:textId="12B80CAC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2.13)</w:t>
            </w:r>
          </w:p>
        </w:tc>
      </w:tr>
      <w:tr w:rsidR="00C82EA4" w:rsidRPr="003E29F3" w14:paraId="1C7B38DE" w14:textId="77777777" w:rsidTr="005A28B9">
        <w:tc>
          <w:tcPr>
            <w:tcW w:w="1259" w:type="dxa"/>
          </w:tcPr>
          <w:p w14:paraId="62099886" w14:textId="308B5C01" w:rsidR="00C82EA4" w:rsidRPr="003E29F3" w:rsidRDefault="00C82EA4" w:rsidP="00C82EA4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52</w:t>
            </w:r>
            <w:r w:rsidRPr="003E29F3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084" w:type="dxa"/>
          </w:tcPr>
          <w:p w14:paraId="252D4906" w14:textId="01EF5A22" w:rsidR="00C82EA4" w:rsidRPr="007D1142" w:rsidRDefault="00C82EA4" w:rsidP="00C82EA4">
            <w:pPr>
              <w:snapToGrid w:val="0"/>
              <w:rPr>
                <w:rFonts w:cstheme="minorHAnsi"/>
              </w:rPr>
            </w:pPr>
            <w:proofErr w:type="spellStart"/>
            <w:r w:rsidRPr="007D1142">
              <w:rPr>
                <w:rFonts w:cstheme="minorHAnsi"/>
              </w:rPr>
              <w:t>Abschlussfest</w:t>
            </w:r>
            <w:proofErr w:type="spellEnd"/>
            <w:r w:rsidRPr="007D1142">
              <w:rPr>
                <w:rFonts w:cstheme="minorHAnsi"/>
              </w:rPr>
              <w:t>. Uroczyste zakończenie roku szkolnego</w:t>
            </w:r>
          </w:p>
        </w:tc>
        <w:tc>
          <w:tcPr>
            <w:tcW w:w="6045" w:type="dxa"/>
          </w:tcPr>
          <w:p w14:paraId="37C01DEF" w14:textId="3E716360" w:rsidR="00C82EA4" w:rsidRPr="007D1142" w:rsidRDefault="00C82EA4" w:rsidP="00C82EA4">
            <w:pPr>
              <w:snapToGrid w:val="0"/>
              <w:rPr>
                <w:rFonts w:cstheme="minorHAnsi"/>
              </w:rPr>
            </w:pPr>
            <w:r w:rsidRPr="007D1142">
              <w:rPr>
                <w:rFonts w:cstheme="minorHAnsi"/>
              </w:rPr>
              <w:t>- czytać ze zrozumieniem wyrazy i zdania,</w:t>
            </w:r>
          </w:p>
          <w:p w14:paraId="55574265" w14:textId="15E549C1" w:rsidR="00C82EA4" w:rsidRPr="007D1142" w:rsidRDefault="00C82EA4" w:rsidP="00C82EA4">
            <w:pPr>
              <w:rPr>
                <w:rFonts w:cstheme="minorHAnsi"/>
              </w:rPr>
            </w:pPr>
            <w:r w:rsidRPr="007D1142">
              <w:rPr>
                <w:rFonts w:cstheme="minorHAnsi"/>
              </w:rPr>
              <w:t>- rozumieć ze słuchu zwroty i wyrażenia poznane w ciągu roku szkolnego</w:t>
            </w:r>
          </w:p>
        </w:tc>
        <w:tc>
          <w:tcPr>
            <w:tcW w:w="1426" w:type="dxa"/>
          </w:tcPr>
          <w:p w14:paraId="0F9B0705" w14:textId="27E8F707" w:rsidR="00C82EA4" w:rsidRPr="003E29F3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80, 81</w:t>
            </w:r>
          </w:p>
        </w:tc>
        <w:tc>
          <w:tcPr>
            <w:tcW w:w="1075" w:type="dxa"/>
          </w:tcPr>
          <w:p w14:paraId="4968F4A0" w14:textId="77777777" w:rsidR="00C82EA4" w:rsidRPr="003E29F3" w:rsidRDefault="00C82EA4" w:rsidP="00C82E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9" w:type="dxa"/>
          </w:tcPr>
          <w:p w14:paraId="3C1ECA0B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7E8A6DC7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1.2)</w:t>
            </w:r>
          </w:p>
          <w:p w14:paraId="1FA25A90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7206D14C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0A9843C7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0E6CE3D1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2.4)</w:t>
            </w:r>
          </w:p>
          <w:p w14:paraId="026C7716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2.5)</w:t>
            </w:r>
          </w:p>
          <w:p w14:paraId="16213646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2.6)</w:t>
            </w:r>
          </w:p>
          <w:p w14:paraId="132BE683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1636FA39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562A0CE3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  <w:p w14:paraId="5A7D859A" w14:textId="263D3270" w:rsidR="00C82EA4" w:rsidRPr="003E29F3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2.13)</w:t>
            </w:r>
          </w:p>
        </w:tc>
      </w:tr>
      <w:tr w:rsidR="00C82EA4" w:rsidRPr="003E29F3" w14:paraId="11BD388C" w14:textId="77777777" w:rsidTr="005A28B9">
        <w:tc>
          <w:tcPr>
            <w:tcW w:w="1259" w:type="dxa"/>
          </w:tcPr>
          <w:p w14:paraId="33C11839" w14:textId="4778C59B" w:rsidR="00C82EA4" w:rsidRPr="003E29F3" w:rsidRDefault="00C82EA4" w:rsidP="00C82EA4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53.</w:t>
            </w:r>
          </w:p>
        </w:tc>
        <w:tc>
          <w:tcPr>
            <w:tcW w:w="4084" w:type="dxa"/>
          </w:tcPr>
          <w:p w14:paraId="11CB1967" w14:textId="20EA2B3C" w:rsidR="00C82EA4" w:rsidRPr="007D1142" w:rsidRDefault="00C82EA4" w:rsidP="00C82EA4">
            <w:pPr>
              <w:snapToGrid w:val="0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A</w:t>
            </w:r>
            <w:r w:rsidRPr="007D1142">
              <w:rPr>
                <w:rFonts w:cstheme="minorHAnsi"/>
              </w:rPr>
              <w:t>bschlussfest</w:t>
            </w:r>
            <w:proofErr w:type="spellEnd"/>
            <w:r w:rsidRPr="007D1142">
              <w:rPr>
                <w:rFonts w:cstheme="minorHAnsi"/>
              </w:rPr>
              <w:t>. Uroczyste zakończenie roku szkolnego</w:t>
            </w:r>
          </w:p>
        </w:tc>
        <w:tc>
          <w:tcPr>
            <w:tcW w:w="6045" w:type="dxa"/>
          </w:tcPr>
          <w:p w14:paraId="5829C042" w14:textId="77777777" w:rsidR="00C82EA4" w:rsidRPr="007D1142" w:rsidRDefault="00C82EA4" w:rsidP="00C82EA4">
            <w:pPr>
              <w:snapToGrid w:val="0"/>
              <w:rPr>
                <w:rFonts w:cstheme="minorHAnsi"/>
              </w:rPr>
            </w:pPr>
            <w:r w:rsidRPr="007D1142">
              <w:rPr>
                <w:rFonts w:cstheme="minorHAnsi"/>
              </w:rPr>
              <w:t>- czytać ze zrozumieniem wyrazy i zdania,</w:t>
            </w:r>
          </w:p>
          <w:p w14:paraId="379A3DF7" w14:textId="54C19125" w:rsidR="00C82EA4" w:rsidRPr="007D1142" w:rsidRDefault="00C82EA4" w:rsidP="00C82EA4">
            <w:pPr>
              <w:snapToGrid w:val="0"/>
              <w:rPr>
                <w:rFonts w:cstheme="minorHAnsi"/>
              </w:rPr>
            </w:pPr>
            <w:r w:rsidRPr="007D1142">
              <w:rPr>
                <w:rFonts w:cstheme="minorHAnsi"/>
              </w:rPr>
              <w:t>- rozumieć ze słuchu zwroty i wyrażenia poznane w ciągu roku szkolnego</w:t>
            </w:r>
          </w:p>
        </w:tc>
        <w:tc>
          <w:tcPr>
            <w:tcW w:w="1426" w:type="dxa"/>
          </w:tcPr>
          <w:p w14:paraId="3347F364" w14:textId="2FB0FECB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80, 81</w:t>
            </w:r>
          </w:p>
        </w:tc>
        <w:tc>
          <w:tcPr>
            <w:tcW w:w="1075" w:type="dxa"/>
          </w:tcPr>
          <w:p w14:paraId="6A5101D1" w14:textId="77777777" w:rsidR="00C82EA4" w:rsidRPr="003E29F3" w:rsidRDefault="00C82EA4" w:rsidP="00C82E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9" w:type="dxa"/>
          </w:tcPr>
          <w:p w14:paraId="14477937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1501ED21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1.2)</w:t>
            </w:r>
          </w:p>
          <w:p w14:paraId="05F2BCAB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4C3CB001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2.2)</w:t>
            </w:r>
          </w:p>
          <w:p w14:paraId="4F3905EE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59A5670F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2.4)</w:t>
            </w:r>
          </w:p>
          <w:p w14:paraId="396F7DFF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2.5)</w:t>
            </w:r>
          </w:p>
          <w:p w14:paraId="0541676C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2.6)</w:t>
            </w:r>
          </w:p>
          <w:p w14:paraId="39294E29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00A85004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54126A1E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  <w:p w14:paraId="40BF9B7F" w14:textId="617DD15F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2.13)</w:t>
            </w:r>
          </w:p>
        </w:tc>
      </w:tr>
      <w:tr w:rsidR="00C82EA4" w:rsidRPr="00A60AA5" w14:paraId="10C780FE" w14:textId="77777777" w:rsidTr="00676511">
        <w:tc>
          <w:tcPr>
            <w:tcW w:w="15388" w:type="dxa"/>
            <w:gridSpan w:val="6"/>
            <w:shd w:val="clear" w:color="auto" w:fill="FFC000"/>
          </w:tcPr>
          <w:p w14:paraId="759935FF" w14:textId="3190AD5A" w:rsidR="00C82EA4" w:rsidRDefault="00C82EA4" w:rsidP="00C82EA4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lastRenderedPageBreak/>
              <w:t xml:space="preserve">Wir </w:t>
            </w:r>
            <w:proofErr w:type="spellStart"/>
            <w:r>
              <w:rPr>
                <w:rFonts w:cstheme="minorHAnsi"/>
                <w:b/>
                <w:bCs/>
                <w:sz w:val="24"/>
                <w:szCs w:val="24"/>
              </w:rPr>
              <w:t>organisieren</w:t>
            </w:r>
            <w:proofErr w:type="spellEnd"/>
            <w:r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/>
                <w:bCs/>
                <w:sz w:val="24"/>
                <w:szCs w:val="24"/>
              </w:rPr>
              <w:t>Projekttage</w:t>
            </w:r>
            <w:proofErr w:type="spellEnd"/>
          </w:p>
          <w:p w14:paraId="11B96795" w14:textId="77777777" w:rsidR="00C82EA4" w:rsidRPr="00A60AA5" w:rsidRDefault="00C82EA4" w:rsidP="00C82EA4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C82EA4" w:rsidRPr="005A28B9" w14:paraId="493AF36B" w14:textId="77777777" w:rsidTr="005A28B9">
        <w:tc>
          <w:tcPr>
            <w:tcW w:w="1259" w:type="dxa"/>
          </w:tcPr>
          <w:p w14:paraId="17268C8A" w14:textId="332B631A" w:rsidR="00C82EA4" w:rsidRPr="003E29F3" w:rsidRDefault="00C82EA4" w:rsidP="00C82EA4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54.</w:t>
            </w:r>
          </w:p>
        </w:tc>
        <w:tc>
          <w:tcPr>
            <w:tcW w:w="4084" w:type="dxa"/>
          </w:tcPr>
          <w:p w14:paraId="3CEA3B5C" w14:textId="05EFE910" w:rsidR="00C82EA4" w:rsidRPr="005A28B9" w:rsidRDefault="00C82EA4" w:rsidP="00C82EA4">
            <w:pPr>
              <w:snapToGrid w:val="0"/>
              <w:rPr>
                <w:rFonts w:cstheme="minorHAnsi"/>
                <w:lang w:val="de-DE"/>
              </w:rPr>
            </w:pPr>
            <w:r w:rsidRPr="005A28B9">
              <w:rPr>
                <w:rFonts w:cs="Times New Roman"/>
                <w:lang w:val="de-DE"/>
              </w:rPr>
              <w:t>Wir organisieren Projekttage.</w:t>
            </w:r>
            <w:r>
              <w:rPr>
                <w:rFonts w:cs="Times New Roman"/>
                <w:i/>
                <w:iCs/>
                <w:lang w:val="de-DE"/>
              </w:rPr>
              <w:t xml:space="preserve"> </w:t>
            </w:r>
            <w:proofErr w:type="spellStart"/>
            <w:r>
              <w:rPr>
                <w:rFonts w:cs="Times New Roman"/>
                <w:lang w:val="de-DE"/>
              </w:rPr>
              <w:t>D</w:t>
            </w:r>
            <w:r w:rsidRPr="001A6B31">
              <w:rPr>
                <w:rFonts w:cs="Times New Roman"/>
                <w:lang w:val="de-DE"/>
              </w:rPr>
              <w:t>ni</w:t>
            </w:r>
            <w:proofErr w:type="spellEnd"/>
            <w:r w:rsidRPr="001A6B31">
              <w:rPr>
                <w:rFonts w:cs="Times New Roman"/>
                <w:lang w:val="de-DE"/>
              </w:rPr>
              <w:t xml:space="preserve"> </w:t>
            </w:r>
            <w:proofErr w:type="spellStart"/>
            <w:r w:rsidRPr="001A6B31">
              <w:rPr>
                <w:rFonts w:cs="Times New Roman"/>
                <w:lang w:val="de-DE"/>
              </w:rPr>
              <w:t>projektowe</w:t>
            </w:r>
            <w:proofErr w:type="spellEnd"/>
          </w:p>
        </w:tc>
        <w:tc>
          <w:tcPr>
            <w:tcW w:w="6045" w:type="dxa"/>
          </w:tcPr>
          <w:p w14:paraId="7ECE7211" w14:textId="748A366E" w:rsidR="00C82EA4" w:rsidRDefault="00C82EA4" w:rsidP="00C82EA4">
            <w:pPr>
              <w:snapToGrid w:val="0"/>
              <w:rPr>
                <w:rFonts w:cstheme="minorHAnsi"/>
              </w:rPr>
            </w:pPr>
            <w:r w:rsidRPr="005A28B9">
              <w:rPr>
                <w:rFonts w:cstheme="minorHAnsi"/>
              </w:rPr>
              <w:t xml:space="preserve">- </w:t>
            </w:r>
            <w:r>
              <w:rPr>
                <w:rFonts w:cstheme="minorHAnsi"/>
              </w:rPr>
              <w:t xml:space="preserve">wybrane </w:t>
            </w:r>
            <w:r w:rsidRPr="005A28B9">
              <w:rPr>
                <w:rFonts w:cstheme="minorHAnsi"/>
              </w:rPr>
              <w:t xml:space="preserve">zwyczaje i tradycje </w:t>
            </w:r>
            <w:r>
              <w:rPr>
                <w:rFonts w:cstheme="minorHAnsi"/>
              </w:rPr>
              <w:t>niemieckie,</w:t>
            </w:r>
          </w:p>
          <w:p w14:paraId="03ABF08B" w14:textId="77777777" w:rsidR="00C82EA4" w:rsidRDefault="00C82EA4" w:rsidP="00C82EA4">
            <w:pPr>
              <w:snapToGrid w:val="0"/>
              <w:rPr>
                <w:rFonts w:cstheme="minorHAnsi"/>
              </w:rPr>
            </w:pPr>
            <w:r>
              <w:rPr>
                <w:rFonts w:cstheme="minorHAnsi"/>
              </w:rPr>
              <w:t>- czytać teksty o tradycjach i zwyczajach niemieckich,</w:t>
            </w:r>
          </w:p>
          <w:p w14:paraId="00F41F3A" w14:textId="730AF8C6" w:rsidR="00C82EA4" w:rsidRPr="005A28B9" w:rsidRDefault="00C82EA4" w:rsidP="00C82EA4">
            <w:pPr>
              <w:snapToGrid w:val="0"/>
              <w:rPr>
                <w:rFonts w:cstheme="minorHAnsi"/>
              </w:rPr>
            </w:pPr>
            <w:r>
              <w:rPr>
                <w:rFonts w:cstheme="minorHAnsi"/>
              </w:rPr>
              <w:t>- opowiada o wybranych tradycjach i zwyczajach niemieckich</w:t>
            </w:r>
          </w:p>
        </w:tc>
        <w:tc>
          <w:tcPr>
            <w:tcW w:w="1426" w:type="dxa"/>
          </w:tcPr>
          <w:p w14:paraId="305EAFA4" w14:textId="13BBCF88" w:rsidR="00C82EA4" w:rsidRPr="005A28B9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82, 83, 84, 85</w:t>
            </w:r>
          </w:p>
        </w:tc>
        <w:tc>
          <w:tcPr>
            <w:tcW w:w="1075" w:type="dxa"/>
          </w:tcPr>
          <w:p w14:paraId="3B84E991" w14:textId="2AE060F8" w:rsidR="00C82EA4" w:rsidRPr="005A28B9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108, 109</w:t>
            </w:r>
          </w:p>
        </w:tc>
        <w:tc>
          <w:tcPr>
            <w:tcW w:w="1499" w:type="dxa"/>
          </w:tcPr>
          <w:p w14:paraId="36F6798F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26662339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1.2)</w:t>
            </w:r>
          </w:p>
          <w:p w14:paraId="6C1932E7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3EEC2763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334F8B0B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73109ACA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749975A1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  <w:p w14:paraId="68B5DEF6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3.2)</w:t>
            </w:r>
          </w:p>
          <w:p w14:paraId="75012D7C" w14:textId="49ED4479" w:rsidR="00C82EA4" w:rsidRPr="005A28B9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3.3)</w:t>
            </w:r>
          </w:p>
        </w:tc>
      </w:tr>
      <w:tr w:rsidR="00C82EA4" w:rsidRPr="005A28B9" w14:paraId="64CC647D" w14:textId="77777777" w:rsidTr="005A28B9">
        <w:tc>
          <w:tcPr>
            <w:tcW w:w="1259" w:type="dxa"/>
          </w:tcPr>
          <w:p w14:paraId="007AC559" w14:textId="07AC578B" w:rsidR="00C82EA4" w:rsidRPr="003E29F3" w:rsidRDefault="00C82EA4" w:rsidP="00C82EA4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55.</w:t>
            </w:r>
          </w:p>
        </w:tc>
        <w:tc>
          <w:tcPr>
            <w:tcW w:w="4084" w:type="dxa"/>
          </w:tcPr>
          <w:p w14:paraId="00F1A06E" w14:textId="77777777" w:rsidR="00C82EA4" w:rsidRPr="005A28B9" w:rsidRDefault="00C82EA4" w:rsidP="00C82EA4">
            <w:pPr>
              <w:snapToGrid w:val="0"/>
              <w:rPr>
                <w:rFonts w:cstheme="minorHAnsi"/>
                <w:lang w:val="de-DE"/>
              </w:rPr>
            </w:pPr>
            <w:r w:rsidRPr="005A28B9">
              <w:rPr>
                <w:rFonts w:cs="Times New Roman"/>
                <w:lang w:val="de-DE"/>
              </w:rPr>
              <w:t>Wir organisieren Projekttage.</w:t>
            </w:r>
            <w:r>
              <w:rPr>
                <w:rFonts w:cs="Times New Roman"/>
                <w:i/>
                <w:iCs/>
                <w:lang w:val="de-DE"/>
              </w:rPr>
              <w:t xml:space="preserve"> </w:t>
            </w:r>
            <w:proofErr w:type="spellStart"/>
            <w:r>
              <w:rPr>
                <w:rFonts w:cs="Times New Roman"/>
                <w:lang w:val="de-DE"/>
              </w:rPr>
              <w:t>D</w:t>
            </w:r>
            <w:r w:rsidRPr="001A6B31">
              <w:rPr>
                <w:rFonts w:cs="Times New Roman"/>
                <w:lang w:val="de-DE"/>
              </w:rPr>
              <w:t>ni</w:t>
            </w:r>
            <w:proofErr w:type="spellEnd"/>
            <w:r w:rsidRPr="001A6B31">
              <w:rPr>
                <w:rFonts w:cs="Times New Roman"/>
                <w:lang w:val="de-DE"/>
              </w:rPr>
              <w:t xml:space="preserve"> </w:t>
            </w:r>
            <w:proofErr w:type="spellStart"/>
            <w:r w:rsidRPr="001A6B31">
              <w:rPr>
                <w:rFonts w:cs="Times New Roman"/>
                <w:lang w:val="de-DE"/>
              </w:rPr>
              <w:t>projektowe</w:t>
            </w:r>
            <w:proofErr w:type="spellEnd"/>
          </w:p>
        </w:tc>
        <w:tc>
          <w:tcPr>
            <w:tcW w:w="6045" w:type="dxa"/>
          </w:tcPr>
          <w:p w14:paraId="50A45F2C" w14:textId="77777777" w:rsidR="00C82EA4" w:rsidRDefault="00C82EA4" w:rsidP="00C82EA4">
            <w:pPr>
              <w:snapToGrid w:val="0"/>
              <w:rPr>
                <w:rFonts w:cstheme="minorHAnsi"/>
              </w:rPr>
            </w:pPr>
            <w:r w:rsidRPr="005A28B9">
              <w:rPr>
                <w:rFonts w:cstheme="minorHAnsi"/>
              </w:rPr>
              <w:t xml:space="preserve">- </w:t>
            </w:r>
            <w:r>
              <w:rPr>
                <w:rFonts w:cstheme="minorHAnsi"/>
              </w:rPr>
              <w:t xml:space="preserve">wybrane </w:t>
            </w:r>
            <w:r w:rsidRPr="005A28B9">
              <w:rPr>
                <w:rFonts w:cstheme="minorHAnsi"/>
              </w:rPr>
              <w:t xml:space="preserve">zwyczaje i tradycje </w:t>
            </w:r>
            <w:r>
              <w:rPr>
                <w:rFonts w:cstheme="minorHAnsi"/>
              </w:rPr>
              <w:t>niemieckie,</w:t>
            </w:r>
          </w:p>
          <w:p w14:paraId="4CE3FDB3" w14:textId="77777777" w:rsidR="00C82EA4" w:rsidRDefault="00C82EA4" w:rsidP="00C82EA4">
            <w:pPr>
              <w:snapToGrid w:val="0"/>
              <w:rPr>
                <w:rFonts w:cstheme="minorHAnsi"/>
              </w:rPr>
            </w:pPr>
            <w:r>
              <w:rPr>
                <w:rFonts w:cstheme="minorHAnsi"/>
              </w:rPr>
              <w:t>- czytać teksty o tradycjach i zwyczajach niemieckich,</w:t>
            </w:r>
          </w:p>
          <w:p w14:paraId="61889E08" w14:textId="77777777" w:rsidR="00C82EA4" w:rsidRPr="005A28B9" w:rsidRDefault="00C82EA4" w:rsidP="00C82EA4">
            <w:pPr>
              <w:snapToGrid w:val="0"/>
              <w:rPr>
                <w:rFonts w:cstheme="minorHAnsi"/>
              </w:rPr>
            </w:pPr>
            <w:r>
              <w:rPr>
                <w:rFonts w:cstheme="minorHAnsi"/>
              </w:rPr>
              <w:t>- opowiada o wybranych tradycjach i zwyczajach niemieckich</w:t>
            </w:r>
          </w:p>
        </w:tc>
        <w:tc>
          <w:tcPr>
            <w:tcW w:w="1426" w:type="dxa"/>
          </w:tcPr>
          <w:p w14:paraId="51238939" w14:textId="77777777" w:rsidR="00C82EA4" w:rsidRPr="005A28B9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82, 83, 84, 85</w:t>
            </w:r>
          </w:p>
        </w:tc>
        <w:tc>
          <w:tcPr>
            <w:tcW w:w="1075" w:type="dxa"/>
          </w:tcPr>
          <w:p w14:paraId="5B543442" w14:textId="7ED4D2F8" w:rsidR="00C82EA4" w:rsidRPr="005A28B9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110, 111</w:t>
            </w:r>
          </w:p>
        </w:tc>
        <w:tc>
          <w:tcPr>
            <w:tcW w:w="1499" w:type="dxa"/>
          </w:tcPr>
          <w:p w14:paraId="4865BF0A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025EAE2A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1.2)</w:t>
            </w:r>
          </w:p>
          <w:p w14:paraId="054C3856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5819DBC3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7310B23A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6292494A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21127D38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  <w:p w14:paraId="5D5A7EF2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3.2)</w:t>
            </w:r>
          </w:p>
          <w:p w14:paraId="73C4ED31" w14:textId="77777777" w:rsidR="00C82EA4" w:rsidRPr="005A28B9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3.3)</w:t>
            </w:r>
          </w:p>
        </w:tc>
      </w:tr>
      <w:tr w:rsidR="00C82EA4" w:rsidRPr="00A60AA5" w14:paraId="67DAF354" w14:textId="77777777" w:rsidTr="00676511">
        <w:tc>
          <w:tcPr>
            <w:tcW w:w="15388" w:type="dxa"/>
            <w:gridSpan w:val="6"/>
            <w:shd w:val="clear" w:color="auto" w:fill="FFC000"/>
          </w:tcPr>
          <w:p w14:paraId="2695A98F" w14:textId="40832EC1" w:rsidR="00C82EA4" w:rsidRDefault="00C82EA4" w:rsidP="00C82EA4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Wir </w:t>
            </w:r>
            <w:proofErr w:type="spellStart"/>
            <w:r>
              <w:rPr>
                <w:rFonts w:cstheme="minorHAnsi"/>
                <w:b/>
                <w:bCs/>
                <w:sz w:val="24"/>
                <w:szCs w:val="24"/>
              </w:rPr>
              <w:t>spielen</w:t>
            </w:r>
            <w:proofErr w:type="spellEnd"/>
            <w:r>
              <w:rPr>
                <w:rFonts w:cstheme="minorHAnsi"/>
                <w:b/>
                <w:bCs/>
                <w:sz w:val="24"/>
                <w:szCs w:val="24"/>
              </w:rPr>
              <w:t xml:space="preserve"> Theater</w:t>
            </w:r>
          </w:p>
          <w:p w14:paraId="5696878C" w14:textId="77777777" w:rsidR="00C82EA4" w:rsidRPr="00A60AA5" w:rsidRDefault="00C82EA4" w:rsidP="00C82EA4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C82EA4" w14:paraId="24E86980" w14:textId="77777777" w:rsidTr="005A28B9">
        <w:tc>
          <w:tcPr>
            <w:tcW w:w="1259" w:type="dxa"/>
          </w:tcPr>
          <w:p w14:paraId="1ACEDCE7" w14:textId="28453BE3" w:rsidR="00C82EA4" w:rsidRPr="00C4709C" w:rsidRDefault="00C82EA4" w:rsidP="00C82EA4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56.</w:t>
            </w:r>
          </w:p>
        </w:tc>
        <w:tc>
          <w:tcPr>
            <w:tcW w:w="4084" w:type="dxa"/>
          </w:tcPr>
          <w:p w14:paraId="6B00B3A9" w14:textId="2651CC33" w:rsidR="00C82EA4" w:rsidRPr="00DB21EA" w:rsidRDefault="00C82EA4" w:rsidP="00C82EA4">
            <w:pPr>
              <w:snapToGrid w:val="0"/>
              <w:rPr>
                <w:rFonts w:cstheme="minorHAnsi"/>
                <w:lang w:val="de-DE"/>
              </w:rPr>
            </w:pPr>
            <w:r w:rsidRPr="00DB21EA">
              <w:rPr>
                <w:rFonts w:ascii="Calibri" w:hAnsi="Calibri" w:cs="Calibri"/>
                <w:lang w:val="de-DE"/>
              </w:rPr>
              <w:t xml:space="preserve">Im Schloss Monsterstein – W </w:t>
            </w:r>
            <w:proofErr w:type="spellStart"/>
            <w:r w:rsidRPr="00DB21EA">
              <w:rPr>
                <w:rFonts w:ascii="Calibri" w:hAnsi="Calibri" w:cs="Calibri"/>
                <w:lang w:val="de-DE"/>
              </w:rPr>
              <w:t>z</w:t>
            </w:r>
            <w:r>
              <w:rPr>
                <w:rFonts w:ascii="Calibri" w:hAnsi="Calibri" w:cs="Calibri"/>
                <w:lang w:val="de-DE"/>
              </w:rPr>
              <w:t>amku</w:t>
            </w:r>
            <w:proofErr w:type="spellEnd"/>
            <w:r>
              <w:rPr>
                <w:rFonts w:ascii="Calibri" w:hAnsi="Calibri" w:cs="Calibri"/>
                <w:lang w:val="de-DE"/>
              </w:rPr>
              <w:t xml:space="preserve"> Monsterstein</w:t>
            </w:r>
          </w:p>
        </w:tc>
        <w:tc>
          <w:tcPr>
            <w:tcW w:w="6045" w:type="dxa"/>
          </w:tcPr>
          <w:p w14:paraId="3CB0D5C8" w14:textId="77777777" w:rsidR="00C82EA4" w:rsidRDefault="00C82EA4" w:rsidP="00C82EA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czytać ze zrozumieniem wyrazy i zdania,</w:t>
            </w:r>
          </w:p>
          <w:p w14:paraId="670629D4" w14:textId="77777777" w:rsidR="00C82EA4" w:rsidRDefault="00C82EA4" w:rsidP="00C82EA4">
            <w:pPr>
              <w:snapToGri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rozumieć ze słuchu,</w:t>
            </w:r>
          </w:p>
          <w:p w14:paraId="5CA0C87D" w14:textId="77777777" w:rsidR="00C82EA4" w:rsidRDefault="00C82EA4" w:rsidP="00C82EA4">
            <w:pPr>
              <w:snapToGrid w:val="0"/>
              <w:rPr>
                <w:rFonts w:cstheme="minorHAnsi"/>
              </w:rPr>
            </w:pPr>
            <w:r>
              <w:rPr>
                <w:rFonts w:cstheme="minorHAnsi"/>
              </w:rPr>
              <w:t>- prezentować swoją rolę w spektaklu teatralnym,</w:t>
            </w:r>
          </w:p>
          <w:p w14:paraId="55F72DA0" w14:textId="77777777" w:rsidR="00C82EA4" w:rsidRDefault="00C82EA4" w:rsidP="00C82EA4">
            <w:pPr>
              <w:snapToGrid w:val="0"/>
              <w:rPr>
                <w:rFonts w:cstheme="minorHAnsi"/>
              </w:rPr>
            </w:pPr>
            <w:r>
              <w:rPr>
                <w:rFonts w:cstheme="minorHAnsi"/>
              </w:rPr>
              <w:t>- wykonać dekoracje do spektaklu,</w:t>
            </w:r>
          </w:p>
          <w:p w14:paraId="727F917D" w14:textId="5B947639" w:rsidR="00C82EA4" w:rsidRPr="00FF3D7C" w:rsidRDefault="00C82EA4" w:rsidP="00C82EA4">
            <w:pPr>
              <w:snapToGrid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- współpracować z </w:t>
            </w:r>
            <w:proofErr w:type="spellStart"/>
            <w:r>
              <w:rPr>
                <w:rFonts w:cstheme="minorHAnsi"/>
              </w:rPr>
              <w:t>równieśnikami</w:t>
            </w:r>
            <w:proofErr w:type="spellEnd"/>
          </w:p>
        </w:tc>
        <w:tc>
          <w:tcPr>
            <w:tcW w:w="1426" w:type="dxa"/>
          </w:tcPr>
          <w:p w14:paraId="22FD62B2" w14:textId="502F4074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86, 87, 88, 89, 90, 91</w:t>
            </w:r>
          </w:p>
        </w:tc>
        <w:tc>
          <w:tcPr>
            <w:tcW w:w="1075" w:type="dxa"/>
          </w:tcPr>
          <w:p w14:paraId="6DC00AEC" w14:textId="77777777" w:rsidR="00C82EA4" w:rsidRPr="00C4709C" w:rsidRDefault="00C82EA4" w:rsidP="00C82E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9" w:type="dxa"/>
          </w:tcPr>
          <w:p w14:paraId="7B6FEBC7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0FB52ECD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1.2)</w:t>
            </w:r>
          </w:p>
          <w:p w14:paraId="34D12B8A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57802865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6A9A8DAB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4639D74D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34057A51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  <w:p w14:paraId="51324AFE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3.2)</w:t>
            </w:r>
          </w:p>
          <w:p w14:paraId="1173DCC0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3.3)</w:t>
            </w:r>
          </w:p>
        </w:tc>
      </w:tr>
      <w:tr w:rsidR="00C82EA4" w14:paraId="1D6757B7" w14:textId="77777777" w:rsidTr="00DB21EA">
        <w:tc>
          <w:tcPr>
            <w:tcW w:w="1259" w:type="dxa"/>
          </w:tcPr>
          <w:p w14:paraId="3C1ADE21" w14:textId="01E91704" w:rsidR="00C82EA4" w:rsidRPr="00C4709C" w:rsidRDefault="00C82EA4" w:rsidP="00C82EA4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lastRenderedPageBreak/>
              <w:t>57.</w:t>
            </w:r>
          </w:p>
        </w:tc>
        <w:tc>
          <w:tcPr>
            <w:tcW w:w="4084" w:type="dxa"/>
          </w:tcPr>
          <w:p w14:paraId="6DC87DE3" w14:textId="77777777" w:rsidR="00C82EA4" w:rsidRPr="00DB21EA" w:rsidRDefault="00C82EA4" w:rsidP="00C82EA4">
            <w:pPr>
              <w:snapToGrid w:val="0"/>
              <w:rPr>
                <w:rFonts w:cstheme="minorHAnsi"/>
                <w:lang w:val="de-DE"/>
              </w:rPr>
            </w:pPr>
            <w:r w:rsidRPr="00DB21EA">
              <w:rPr>
                <w:rFonts w:ascii="Calibri" w:hAnsi="Calibri" w:cs="Calibri"/>
                <w:lang w:val="de-DE"/>
              </w:rPr>
              <w:t xml:space="preserve">Im Schloss Monsterstein – W </w:t>
            </w:r>
            <w:proofErr w:type="spellStart"/>
            <w:r w:rsidRPr="00DB21EA">
              <w:rPr>
                <w:rFonts w:ascii="Calibri" w:hAnsi="Calibri" w:cs="Calibri"/>
                <w:lang w:val="de-DE"/>
              </w:rPr>
              <w:t>z</w:t>
            </w:r>
            <w:r>
              <w:rPr>
                <w:rFonts w:ascii="Calibri" w:hAnsi="Calibri" w:cs="Calibri"/>
                <w:lang w:val="de-DE"/>
              </w:rPr>
              <w:t>amku</w:t>
            </w:r>
            <w:proofErr w:type="spellEnd"/>
            <w:r>
              <w:rPr>
                <w:rFonts w:ascii="Calibri" w:hAnsi="Calibri" w:cs="Calibri"/>
                <w:lang w:val="de-DE"/>
              </w:rPr>
              <w:t xml:space="preserve"> Monsterstein</w:t>
            </w:r>
          </w:p>
        </w:tc>
        <w:tc>
          <w:tcPr>
            <w:tcW w:w="6045" w:type="dxa"/>
          </w:tcPr>
          <w:p w14:paraId="3F926EDE" w14:textId="77777777" w:rsidR="00C82EA4" w:rsidRDefault="00C82EA4" w:rsidP="00C82EA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czytać ze zrozumieniem wyrazy i zdania,</w:t>
            </w:r>
          </w:p>
          <w:p w14:paraId="6FB408CC" w14:textId="77777777" w:rsidR="00C82EA4" w:rsidRDefault="00C82EA4" w:rsidP="00C82EA4">
            <w:pPr>
              <w:snapToGri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rozumieć ze słuchu,</w:t>
            </w:r>
          </w:p>
          <w:p w14:paraId="68C26541" w14:textId="77777777" w:rsidR="00C82EA4" w:rsidRDefault="00C82EA4" w:rsidP="00C82EA4">
            <w:pPr>
              <w:snapToGrid w:val="0"/>
              <w:rPr>
                <w:rFonts w:cstheme="minorHAnsi"/>
              </w:rPr>
            </w:pPr>
            <w:r>
              <w:rPr>
                <w:rFonts w:cstheme="minorHAnsi"/>
              </w:rPr>
              <w:t>- prezentować swoją rolę w spektaklu teatralnym,</w:t>
            </w:r>
          </w:p>
          <w:p w14:paraId="04B3653B" w14:textId="77777777" w:rsidR="00C82EA4" w:rsidRDefault="00C82EA4" w:rsidP="00C82EA4">
            <w:pPr>
              <w:snapToGrid w:val="0"/>
              <w:rPr>
                <w:rFonts w:cstheme="minorHAnsi"/>
              </w:rPr>
            </w:pPr>
            <w:r>
              <w:rPr>
                <w:rFonts w:cstheme="minorHAnsi"/>
              </w:rPr>
              <w:t>- wykonać dekoracje do spektaklu,</w:t>
            </w:r>
          </w:p>
          <w:p w14:paraId="713F2A26" w14:textId="77777777" w:rsidR="00C82EA4" w:rsidRPr="00FF3D7C" w:rsidRDefault="00C82EA4" w:rsidP="00C82EA4">
            <w:pPr>
              <w:snapToGrid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- współpracować z </w:t>
            </w:r>
            <w:proofErr w:type="spellStart"/>
            <w:r>
              <w:rPr>
                <w:rFonts w:cstheme="minorHAnsi"/>
              </w:rPr>
              <w:t>równieśnikami</w:t>
            </w:r>
            <w:proofErr w:type="spellEnd"/>
          </w:p>
        </w:tc>
        <w:tc>
          <w:tcPr>
            <w:tcW w:w="1426" w:type="dxa"/>
          </w:tcPr>
          <w:p w14:paraId="1F40E9F8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86, 87, 88, 89, 90, 91</w:t>
            </w:r>
          </w:p>
        </w:tc>
        <w:tc>
          <w:tcPr>
            <w:tcW w:w="1075" w:type="dxa"/>
          </w:tcPr>
          <w:p w14:paraId="185C93CE" w14:textId="77777777" w:rsidR="00C82EA4" w:rsidRPr="00C4709C" w:rsidRDefault="00C82EA4" w:rsidP="00C82E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9" w:type="dxa"/>
          </w:tcPr>
          <w:p w14:paraId="329F0EF8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1B0DFE5D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1.2)</w:t>
            </w:r>
          </w:p>
          <w:p w14:paraId="02E3E718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7C2524C2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38002AA7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7971231A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045CA5DE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  <w:p w14:paraId="7153EE37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3.2)</w:t>
            </w:r>
          </w:p>
          <w:p w14:paraId="3BE6B981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3.3)</w:t>
            </w:r>
          </w:p>
        </w:tc>
      </w:tr>
      <w:tr w:rsidR="00C82EA4" w14:paraId="474DF913" w14:textId="77777777" w:rsidTr="00DB21EA">
        <w:tc>
          <w:tcPr>
            <w:tcW w:w="1259" w:type="dxa"/>
          </w:tcPr>
          <w:p w14:paraId="209CD6C2" w14:textId="6C8D5760" w:rsidR="00C82EA4" w:rsidRPr="00C4709C" w:rsidRDefault="00C82EA4" w:rsidP="00C82EA4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58.</w:t>
            </w:r>
          </w:p>
        </w:tc>
        <w:tc>
          <w:tcPr>
            <w:tcW w:w="4084" w:type="dxa"/>
          </w:tcPr>
          <w:p w14:paraId="3BE78AB2" w14:textId="77777777" w:rsidR="00C82EA4" w:rsidRPr="00DB21EA" w:rsidRDefault="00C82EA4" w:rsidP="00C82EA4">
            <w:pPr>
              <w:snapToGrid w:val="0"/>
              <w:rPr>
                <w:rFonts w:cstheme="minorHAnsi"/>
                <w:lang w:val="de-DE"/>
              </w:rPr>
            </w:pPr>
            <w:r w:rsidRPr="00DB21EA">
              <w:rPr>
                <w:rFonts w:ascii="Calibri" w:hAnsi="Calibri" w:cs="Calibri"/>
                <w:lang w:val="de-DE"/>
              </w:rPr>
              <w:t xml:space="preserve">Im Schloss Monsterstein – W </w:t>
            </w:r>
            <w:proofErr w:type="spellStart"/>
            <w:r w:rsidRPr="00DB21EA">
              <w:rPr>
                <w:rFonts w:ascii="Calibri" w:hAnsi="Calibri" w:cs="Calibri"/>
                <w:lang w:val="de-DE"/>
              </w:rPr>
              <w:t>z</w:t>
            </w:r>
            <w:r>
              <w:rPr>
                <w:rFonts w:ascii="Calibri" w:hAnsi="Calibri" w:cs="Calibri"/>
                <w:lang w:val="de-DE"/>
              </w:rPr>
              <w:t>amku</w:t>
            </w:r>
            <w:proofErr w:type="spellEnd"/>
            <w:r>
              <w:rPr>
                <w:rFonts w:ascii="Calibri" w:hAnsi="Calibri" w:cs="Calibri"/>
                <w:lang w:val="de-DE"/>
              </w:rPr>
              <w:t xml:space="preserve"> Monsterstein</w:t>
            </w:r>
          </w:p>
        </w:tc>
        <w:tc>
          <w:tcPr>
            <w:tcW w:w="6045" w:type="dxa"/>
          </w:tcPr>
          <w:p w14:paraId="3CC0ADAC" w14:textId="77777777" w:rsidR="00C82EA4" w:rsidRDefault="00C82EA4" w:rsidP="00C82EA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czytać ze zrozumieniem wyrazy i zdania,</w:t>
            </w:r>
          </w:p>
          <w:p w14:paraId="46D3859D" w14:textId="77777777" w:rsidR="00C82EA4" w:rsidRDefault="00C82EA4" w:rsidP="00C82EA4">
            <w:pPr>
              <w:snapToGri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rozumieć ze słuchu,</w:t>
            </w:r>
          </w:p>
          <w:p w14:paraId="3BB9A19E" w14:textId="77777777" w:rsidR="00C82EA4" w:rsidRDefault="00C82EA4" w:rsidP="00C82EA4">
            <w:pPr>
              <w:snapToGrid w:val="0"/>
              <w:rPr>
                <w:rFonts w:cstheme="minorHAnsi"/>
              </w:rPr>
            </w:pPr>
            <w:r>
              <w:rPr>
                <w:rFonts w:cstheme="minorHAnsi"/>
              </w:rPr>
              <w:t>- prezentować swoją rolę w spektaklu teatralnym,</w:t>
            </w:r>
          </w:p>
          <w:p w14:paraId="5B79EC1C" w14:textId="77777777" w:rsidR="00C82EA4" w:rsidRDefault="00C82EA4" w:rsidP="00C82EA4">
            <w:pPr>
              <w:snapToGrid w:val="0"/>
              <w:rPr>
                <w:rFonts w:cstheme="minorHAnsi"/>
              </w:rPr>
            </w:pPr>
            <w:r>
              <w:rPr>
                <w:rFonts w:cstheme="minorHAnsi"/>
              </w:rPr>
              <w:t>- wykonać dekoracje do spektaklu,</w:t>
            </w:r>
          </w:p>
          <w:p w14:paraId="6F63D379" w14:textId="77777777" w:rsidR="00C82EA4" w:rsidRPr="00FF3D7C" w:rsidRDefault="00C82EA4" w:rsidP="00C82EA4">
            <w:pPr>
              <w:snapToGrid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- współpracować z </w:t>
            </w:r>
            <w:proofErr w:type="spellStart"/>
            <w:r>
              <w:rPr>
                <w:rFonts w:cstheme="minorHAnsi"/>
              </w:rPr>
              <w:t>równieśnikami</w:t>
            </w:r>
            <w:proofErr w:type="spellEnd"/>
          </w:p>
        </w:tc>
        <w:tc>
          <w:tcPr>
            <w:tcW w:w="1426" w:type="dxa"/>
          </w:tcPr>
          <w:p w14:paraId="63B4B8F9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86, 87, 88, 89, 90, 91</w:t>
            </w:r>
          </w:p>
        </w:tc>
        <w:tc>
          <w:tcPr>
            <w:tcW w:w="1075" w:type="dxa"/>
          </w:tcPr>
          <w:p w14:paraId="27291794" w14:textId="77777777" w:rsidR="00C82EA4" w:rsidRPr="00C4709C" w:rsidRDefault="00C82EA4" w:rsidP="00C82E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9" w:type="dxa"/>
          </w:tcPr>
          <w:p w14:paraId="6E7A4A8D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648AEF7E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1.2)</w:t>
            </w:r>
          </w:p>
          <w:p w14:paraId="4112A0BF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02AD8F6A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576388AF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207F7DBE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5607962C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  <w:p w14:paraId="7C190001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3.2)</w:t>
            </w:r>
          </w:p>
          <w:p w14:paraId="66222763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3.3)</w:t>
            </w:r>
          </w:p>
        </w:tc>
      </w:tr>
      <w:tr w:rsidR="00C82EA4" w14:paraId="57DEF9E7" w14:textId="77777777" w:rsidTr="00DB21EA">
        <w:tc>
          <w:tcPr>
            <w:tcW w:w="1259" w:type="dxa"/>
          </w:tcPr>
          <w:p w14:paraId="15592E43" w14:textId="77777777" w:rsidR="00C82EA4" w:rsidRPr="00C4709C" w:rsidRDefault="00C82EA4" w:rsidP="00C82EA4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59.</w:t>
            </w:r>
          </w:p>
        </w:tc>
        <w:tc>
          <w:tcPr>
            <w:tcW w:w="4084" w:type="dxa"/>
          </w:tcPr>
          <w:p w14:paraId="19508A72" w14:textId="77777777" w:rsidR="00C82EA4" w:rsidRPr="00DB21EA" w:rsidRDefault="00C82EA4" w:rsidP="00C82EA4">
            <w:pPr>
              <w:snapToGrid w:val="0"/>
              <w:rPr>
                <w:rFonts w:cstheme="minorHAnsi"/>
                <w:lang w:val="de-DE"/>
              </w:rPr>
            </w:pPr>
            <w:r w:rsidRPr="00DB21EA">
              <w:rPr>
                <w:rFonts w:ascii="Calibri" w:hAnsi="Calibri" w:cs="Calibri"/>
                <w:lang w:val="de-DE"/>
              </w:rPr>
              <w:t xml:space="preserve">Im Schloss Monsterstein – W </w:t>
            </w:r>
            <w:proofErr w:type="spellStart"/>
            <w:r w:rsidRPr="00DB21EA">
              <w:rPr>
                <w:rFonts w:ascii="Calibri" w:hAnsi="Calibri" w:cs="Calibri"/>
                <w:lang w:val="de-DE"/>
              </w:rPr>
              <w:t>z</w:t>
            </w:r>
            <w:r>
              <w:rPr>
                <w:rFonts w:ascii="Calibri" w:hAnsi="Calibri" w:cs="Calibri"/>
                <w:lang w:val="de-DE"/>
              </w:rPr>
              <w:t>amku</w:t>
            </w:r>
            <w:proofErr w:type="spellEnd"/>
            <w:r>
              <w:rPr>
                <w:rFonts w:ascii="Calibri" w:hAnsi="Calibri" w:cs="Calibri"/>
                <w:lang w:val="de-DE"/>
              </w:rPr>
              <w:t xml:space="preserve"> Monsterstein</w:t>
            </w:r>
          </w:p>
        </w:tc>
        <w:tc>
          <w:tcPr>
            <w:tcW w:w="6045" w:type="dxa"/>
          </w:tcPr>
          <w:p w14:paraId="41DC038B" w14:textId="77777777" w:rsidR="00C82EA4" w:rsidRDefault="00C82EA4" w:rsidP="00C82EA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czytać ze zrozumieniem wyrazy i zdania,</w:t>
            </w:r>
          </w:p>
          <w:p w14:paraId="3080B3F4" w14:textId="77777777" w:rsidR="00C82EA4" w:rsidRDefault="00C82EA4" w:rsidP="00C82EA4">
            <w:pPr>
              <w:snapToGri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rozumieć ze słuchu,</w:t>
            </w:r>
          </w:p>
          <w:p w14:paraId="548463EB" w14:textId="77777777" w:rsidR="00C82EA4" w:rsidRDefault="00C82EA4" w:rsidP="00C82EA4">
            <w:pPr>
              <w:snapToGrid w:val="0"/>
              <w:rPr>
                <w:rFonts w:cstheme="minorHAnsi"/>
              </w:rPr>
            </w:pPr>
            <w:r>
              <w:rPr>
                <w:rFonts w:cstheme="minorHAnsi"/>
              </w:rPr>
              <w:t>- prezentować swoją rolę w spektaklu teatralnym,</w:t>
            </w:r>
          </w:p>
          <w:p w14:paraId="75FA04C3" w14:textId="77777777" w:rsidR="00C82EA4" w:rsidRDefault="00C82EA4" w:rsidP="00C82EA4">
            <w:pPr>
              <w:snapToGrid w:val="0"/>
              <w:rPr>
                <w:rFonts w:cstheme="minorHAnsi"/>
              </w:rPr>
            </w:pPr>
            <w:r>
              <w:rPr>
                <w:rFonts w:cstheme="minorHAnsi"/>
              </w:rPr>
              <w:t>- wykonać dekoracje do spektaklu,</w:t>
            </w:r>
          </w:p>
          <w:p w14:paraId="1395973E" w14:textId="77777777" w:rsidR="00C82EA4" w:rsidRPr="00FF3D7C" w:rsidRDefault="00C82EA4" w:rsidP="00C82EA4">
            <w:pPr>
              <w:snapToGrid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- współpracować z </w:t>
            </w:r>
            <w:proofErr w:type="spellStart"/>
            <w:r>
              <w:rPr>
                <w:rFonts w:cstheme="minorHAnsi"/>
              </w:rPr>
              <w:t>równieśnikami</w:t>
            </w:r>
            <w:proofErr w:type="spellEnd"/>
          </w:p>
        </w:tc>
        <w:tc>
          <w:tcPr>
            <w:tcW w:w="1426" w:type="dxa"/>
          </w:tcPr>
          <w:p w14:paraId="6CD7D64D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86, 87, 88, 89, 90, 91</w:t>
            </w:r>
          </w:p>
        </w:tc>
        <w:tc>
          <w:tcPr>
            <w:tcW w:w="1075" w:type="dxa"/>
          </w:tcPr>
          <w:p w14:paraId="2F452B54" w14:textId="77777777" w:rsidR="00C82EA4" w:rsidRPr="00C4709C" w:rsidRDefault="00C82EA4" w:rsidP="00C82E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9" w:type="dxa"/>
          </w:tcPr>
          <w:p w14:paraId="0B9C09F7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7C36F10A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1.2)</w:t>
            </w:r>
          </w:p>
          <w:p w14:paraId="62CA0232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7AC311DA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2890C24C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547A98E0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7E47BD36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  <w:p w14:paraId="2132B9C7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3.2)</w:t>
            </w:r>
          </w:p>
          <w:p w14:paraId="320DD632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3.3)</w:t>
            </w:r>
          </w:p>
        </w:tc>
      </w:tr>
      <w:tr w:rsidR="00C82EA4" w:rsidRPr="00A60AA5" w14:paraId="1FDD4C87" w14:textId="77777777" w:rsidTr="00676511">
        <w:tc>
          <w:tcPr>
            <w:tcW w:w="15388" w:type="dxa"/>
            <w:gridSpan w:val="6"/>
            <w:shd w:val="clear" w:color="auto" w:fill="FFC000"/>
          </w:tcPr>
          <w:p w14:paraId="32F0EDE3" w14:textId="3DAF3C10" w:rsidR="00C82EA4" w:rsidRDefault="00C82EA4" w:rsidP="00C82EA4">
            <w:pPr>
              <w:rPr>
                <w:rFonts w:cstheme="minorHAns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cstheme="minorHAnsi"/>
                <w:b/>
                <w:bCs/>
                <w:sz w:val="24"/>
                <w:szCs w:val="24"/>
              </w:rPr>
              <w:t>Abschluss</w:t>
            </w:r>
            <w:proofErr w:type="spellEnd"/>
          </w:p>
          <w:p w14:paraId="5FE2EE50" w14:textId="77777777" w:rsidR="00C82EA4" w:rsidRPr="00A60AA5" w:rsidRDefault="00C82EA4" w:rsidP="00C82EA4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C82EA4" w14:paraId="6A791732" w14:textId="77777777" w:rsidTr="00676511">
        <w:tc>
          <w:tcPr>
            <w:tcW w:w="1259" w:type="dxa"/>
          </w:tcPr>
          <w:p w14:paraId="507EA6C2" w14:textId="69BE8A03" w:rsidR="00C82EA4" w:rsidRPr="00C4709C" w:rsidRDefault="00C82EA4" w:rsidP="00C82EA4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60.</w:t>
            </w:r>
          </w:p>
        </w:tc>
        <w:tc>
          <w:tcPr>
            <w:tcW w:w="4084" w:type="dxa"/>
          </w:tcPr>
          <w:p w14:paraId="25D036B9" w14:textId="430941AA" w:rsidR="00C82EA4" w:rsidRPr="00DB21EA" w:rsidRDefault="00C82EA4" w:rsidP="00C82EA4">
            <w:pPr>
              <w:snapToGrid w:val="0"/>
              <w:rPr>
                <w:rFonts w:cstheme="minorHAnsi"/>
              </w:rPr>
            </w:pPr>
            <w:proofErr w:type="spellStart"/>
            <w:r w:rsidRPr="00DB21EA">
              <w:rPr>
                <w:rFonts w:ascii="Calibri" w:hAnsi="Calibri" w:cs="Calibri"/>
              </w:rPr>
              <w:t>Abschluss</w:t>
            </w:r>
            <w:proofErr w:type="spellEnd"/>
            <w:r w:rsidRPr="00DB21EA">
              <w:rPr>
                <w:rFonts w:ascii="Calibri" w:hAnsi="Calibri" w:cs="Calibri"/>
              </w:rPr>
              <w:t xml:space="preserve">-Rap. Śpiewamy piosenkę </w:t>
            </w:r>
            <w:r>
              <w:rPr>
                <w:rFonts w:ascii="Calibri" w:hAnsi="Calibri" w:cs="Calibri"/>
              </w:rPr>
              <w:t>na zakończenie pracy z podręcznikiem Hallo Anna.</w:t>
            </w:r>
          </w:p>
        </w:tc>
        <w:tc>
          <w:tcPr>
            <w:tcW w:w="6045" w:type="dxa"/>
          </w:tcPr>
          <w:p w14:paraId="3FD00D4E" w14:textId="0209E817" w:rsidR="00C82EA4" w:rsidRDefault="00C82EA4" w:rsidP="00C82EA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śpiewać piosenkę,</w:t>
            </w:r>
          </w:p>
          <w:p w14:paraId="51197A7E" w14:textId="34674990" w:rsidR="00C82EA4" w:rsidRPr="00FF3D7C" w:rsidRDefault="00C82EA4" w:rsidP="00C82EA4">
            <w:pPr>
              <w:rPr>
                <w:rFonts w:cstheme="minorHAnsi"/>
              </w:rPr>
            </w:pPr>
            <w:r>
              <w:rPr>
                <w:rFonts w:cstheme="minorHAnsi"/>
              </w:rPr>
              <w:t>- znaleźć w tekście piosenki określone informacje</w:t>
            </w:r>
          </w:p>
          <w:p w14:paraId="6AD6E28E" w14:textId="62175CB5" w:rsidR="00C82EA4" w:rsidRPr="00FF3D7C" w:rsidRDefault="00C82EA4" w:rsidP="00C82EA4">
            <w:pPr>
              <w:snapToGrid w:val="0"/>
              <w:rPr>
                <w:rFonts w:cstheme="minorHAnsi"/>
              </w:rPr>
            </w:pPr>
          </w:p>
        </w:tc>
        <w:tc>
          <w:tcPr>
            <w:tcW w:w="1426" w:type="dxa"/>
          </w:tcPr>
          <w:p w14:paraId="50BE629D" w14:textId="67772D72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92</w:t>
            </w:r>
          </w:p>
        </w:tc>
        <w:tc>
          <w:tcPr>
            <w:tcW w:w="1075" w:type="dxa"/>
          </w:tcPr>
          <w:p w14:paraId="32D9F2C8" w14:textId="77777777" w:rsidR="00C82EA4" w:rsidRPr="00C4709C" w:rsidRDefault="00C82EA4" w:rsidP="00C82E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9" w:type="dxa"/>
          </w:tcPr>
          <w:p w14:paraId="6E43C303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389D3A8F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1.2)</w:t>
            </w:r>
          </w:p>
          <w:p w14:paraId="02DC4C28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58624397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4CC7E660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2BDDDEA6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79B33DC0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  <w:p w14:paraId="6C54D879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3.2)</w:t>
            </w:r>
          </w:p>
          <w:p w14:paraId="0E017F30" w14:textId="77777777" w:rsidR="00C82EA4" w:rsidRDefault="00C82EA4" w:rsidP="00C82E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3.3)</w:t>
            </w:r>
          </w:p>
        </w:tc>
      </w:tr>
    </w:tbl>
    <w:p w14:paraId="368069DD" w14:textId="77777777" w:rsidR="003247A4" w:rsidRPr="005A28B9" w:rsidRDefault="003247A4">
      <w:pPr>
        <w:rPr>
          <w:rFonts w:cstheme="minorHAnsi"/>
          <w:sz w:val="20"/>
          <w:szCs w:val="20"/>
        </w:rPr>
      </w:pPr>
    </w:p>
    <w:sectPr w:rsidR="003247A4" w:rsidRPr="005A28B9" w:rsidSect="0022383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1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0000005"/>
    <w:multiLevelType w:val="singleLevel"/>
    <w:tmpl w:val="0000000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" w15:restartNumberingAfterBreak="0">
    <w:nsid w:val="00000009"/>
    <w:multiLevelType w:val="singleLevel"/>
    <w:tmpl w:val="000000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5" w15:restartNumberingAfterBreak="0">
    <w:nsid w:val="0000000B"/>
    <w:multiLevelType w:val="singleLevel"/>
    <w:tmpl w:val="0000000B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6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7" w15:restartNumberingAfterBreak="0">
    <w:nsid w:val="00000011"/>
    <w:multiLevelType w:val="singleLevel"/>
    <w:tmpl w:val="0000001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8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9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 w15:restartNumberingAfterBreak="0">
    <w:nsid w:val="00000018"/>
    <w:multiLevelType w:val="singleLevel"/>
    <w:tmpl w:val="00000018"/>
    <w:name w:val="WW8Num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1" w15:restartNumberingAfterBreak="0">
    <w:nsid w:val="0000001C"/>
    <w:multiLevelType w:val="singleLevel"/>
    <w:tmpl w:val="0000001C"/>
    <w:name w:val="WW8Num28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num w:numId="1" w16cid:durableId="1159231405">
    <w:abstractNumId w:val="11"/>
  </w:num>
  <w:num w:numId="2" w16cid:durableId="1139105594">
    <w:abstractNumId w:val="8"/>
  </w:num>
  <w:num w:numId="3" w16cid:durableId="200482592">
    <w:abstractNumId w:val="6"/>
  </w:num>
  <w:num w:numId="4" w16cid:durableId="1602832623">
    <w:abstractNumId w:val="9"/>
  </w:num>
  <w:num w:numId="5" w16cid:durableId="907958744">
    <w:abstractNumId w:val="0"/>
  </w:num>
  <w:num w:numId="6" w16cid:durableId="375393233">
    <w:abstractNumId w:val="1"/>
  </w:num>
  <w:num w:numId="7" w16cid:durableId="172914284">
    <w:abstractNumId w:val="2"/>
  </w:num>
  <w:num w:numId="8" w16cid:durableId="970790361">
    <w:abstractNumId w:val="3"/>
  </w:num>
  <w:num w:numId="9" w16cid:durableId="908804852">
    <w:abstractNumId w:val="4"/>
  </w:num>
  <w:num w:numId="10" w16cid:durableId="590311298">
    <w:abstractNumId w:val="5"/>
  </w:num>
  <w:num w:numId="11" w16cid:durableId="798381434">
    <w:abstractNumId w:val="7"/>
  </w:num>
  <w:num w:numId="12" w16cid:durableId="12396308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BC2"/>
    <w:rsid w:val="000033EC"/>
    <w:rsid w:val="0000621E"/>
    <w:rsid w:val="00013314"/>
    <w:rsid w:val="000319DF"/>
    <w:rsid w:val="00035A08"/>
    <w:rsid w:val="0005521F"/>
    <w:rsid w:val="00073097"/>
    <w:rsid w:val="00115D31"/>
    <w:rsid w:val="001439C9"/>
    <w:rsid w:val="00145109"/>
    <w:rsid w:val="001C08CE"/>
    <w:rsid w:val="001C25DC"/>
    <w:rsid w:val="001E4479"/>
    <w:rsid w:val="001F4E9E"/>
    <w:rsid w:val="0020696D"/>
    <w:rsid w:val="00223839"/>
    <w:rsid w:val="002401CD"/>
    <w:rsid w:val="00264BE7"/>
    <w:rsid w:val="00281050"/>
    <w:rsid w:val="0029647A"/>
    <w:rsid w:val="002A2762"/>
    <w:rsid w:val="002A7781"/>
    <w:rsid w:val="003247A4"/>
    <w:rsid w:val="003414B4"/>
    <w:rsid w:val="00346701"/>
    <w:rsid w:val="003530EE"/>
    <w:rsid w:val="003600F4"/>
    <w:rsid w:val="00362D36"/>
    <w:rsid w:val="00381AC1"/>
    <w:rsid w:val="003B5E0E"/>
    <w:rsid w:val="003D58F0"/>
    <w:rsid w:val="003E29F3"/>
    <w:rsid w:val="004067A2"/>
    <w:rsid w:val="00407623"/>
    <w:rsid w:val="00416379"/>
    <w:rsid w:val="004212AC"/>
    <w:rsid w:val="00452FE6"/>
    <w:rsid w:val="00455F94"/>
    <w:rsid w:val="00484F63"/>
    <w:rsid w:val="004933C3"/>
    <w:rsid w:val="004A1CD5"/>
    <w:rsid w:val="004C1322"/>
    <w:rsid w:val="004C230D"/>
    <w:rsid w:val="004D3979"/>
    <w:rsid w:val="004D3D90"/>
    <w:rsid w:val="004E7639"/>
    <w:rsid w:val="004E7A1D"/>
    <w:rsid w:val="00516F48"/>
    <w:rsid w:val="00535655"/>
    <w:rsid w:val="005462E7"/>
    <w:rsid w:val="00546C67"/>
    <w:rsid w:val="00554A1C"/>
    <w:rsid w:val="00556CDC"/>
    <w:rsid w:val="00560068"/>
    <w:rsid w:val="00562AB7"/>
    <w:rsid w:val="0056353C"/>
    <w:rsid w:val="00570816"/>
    <w:rsid w:val="0057554B"/>
    <w:rsid w:val="005943E0"/>
    <w:rsid w:val="005A28B9"/>
    <w:rsid w:val="005A516E"/>
    <w:rsid w:val="006143FB"/>
    <w:rsid w:val="00614BCE"/>
    <w:rsid w:val="0063782D"/>
    <w:rsid w:val="0064725F"/>
    <w:rsid w:val="00671D05"/>
    <w:rsid w:val="0067209D"/>
    <w:rsid w:val="0068157F"/>
    <w:rsid w:val="006D5C12"/>
    <w:rsid w:val="006E3CDE"/>
    <w:rsid w:val="006E59A5"/>
    <w:rsid w:val="006F0DC3"/>
    <w:rsid w:val="00747B06"/>
    <w:rsid w:val="00757BC2"/>
    <w:rsid w:val="0076073A"/>
    <w:rsid w:val="0076597D"/>
    <w:rsid w:val="00786970"/>
    <w:rsid w:val="0079047C"/>
    <w:rsid w:val="007966D8"/>
    <w:rsid w:val="007B422B"/>
    <w:rsid w:val="007B5FB2"/>
    <w:rsid w:val="007C30D9"/>
    <w:rsid w:val="007D1142"/>
    <w:rsid w:val="007D72DE"/>
    <w:rsid w:val="007E029E"/>
    <w:rsid w:val="007F3AE7"/>
    <w:rsid w:val="007F485C"/>
    <w:rsid w:val="00802DDC"/>
    <w:rsid w:val="008203C3"/>
    <w:rsid w:val="0082497A"/>
    <w:rsid w:val="00833A2A"/>
    <w:rsid w:val="00847B6A"/>
    <w:rsid w:val="008609A1"/>
    <w:rsid w:val="008820F2"/>
    <w:rsid w:val="0088408D"/>
    <w:rsid w:val="008B635A"/>
    <w:rsid w:val="008C1588"/>
    <w:rsid w:val="0091411D"/>
    <w:rsid w:val="00917F08"/>
    <w:rsid w:val="0092668B"/>
    <w:rsid w:val="00960A4C"/>
    <w:rsid w:val="00964B3E"/>
    <w:rsid w:val="009659E4"/>
    <w:rsid w:val="00987BA7"/>
    <w:rsid w:val="009B21FC"/>
    <w:rsid w:val="009B7F9E"/>
    <w:rsid w:val="009C0838"/>
    <w:rsid w:val="009C42CB"/>
    <w:rsid w:val="009D34F5"/>
    <w:rsid w:val="009F399D"/>
    <w:rsid w:val="00A33B32"/>
    <w:rsid w:val="00A57D71"/>
    <w:rsid w:val="00A60AA5"/>
    <w:rsid w:val="00A852AF"/>
    <w:rsid w:val="00A856B9"/>
    <w:rsid w:val="00A85F82"/>
    <w:rsid w:val="00AB78C3"/>
    <w:rsid w:val="00AC700F"/>
    <w:rsid w:val="00AF49F0"/>
    <w:rsid w:val="00B04622"/>
    <w:rsid w:val="00B21267"/>
    <w:rsid w:val="00B37E01"/>
    <w:rsid w:val="00B65657"/>
    <w:rsid w:val="00B91C61"/>
    <w:rsid w:val="00BB4A38"/>
    <w:rsid w:val="00BC3BC9"/>
    <w:rsid w:val="00BF3180"/>
    <w:rsid w:val="00BF794E"/>
    <w:rsid w:val="00C162E7"/>
    <w:rsid w:val="00C4709C"/>
    <w:rsid w:val="00C82EA4"/>
    <w:rsid w:val="00CD190C"/>
    <w:rsid w:val="00D24F4F"/>
    <w:rsid w:val="00D333D2"/>
    <w:rsid w:val="00D42890"/>
    <w:rsid w:val="00D8569A"/>
    <w:rsid w:val="00D916F5"/>
    <w:rsid w:val="00D93FF8"/>
    <w:rsid w:val="00DB21EA"/>
    <w:rsid w:val="00DB5D43"/>
    <w:rsid w:val="00DC204A"/>
    <w:rsid w:val="00DD0591"/>
    <w:rsid w:val="00DF32E9"/>
    <w:rsid w:val="00E234ED"/>
    <w:rsid w:val="00E24EC1"/>
    <w:rsid w:val="00E63165"/>
    <w:rsid w:val="00E63635"/>
    <w:rsid w:val="00E66B07"/>
    <w:rsid w:val="00EB1D25"/>
    <w:rsid w:val="00EC020F"/>
    <w:rsid w:val="00EE62EF"/>
    <w:rsid w:val="00F464AF"/>
    <w:rsid w:val="00F56EFD"/>
    <w:rsid w:val="00F760D6"/>
    <w:rsid w:val="00F829F9"/>
    <w:rsid w:val="00F930DD"/>
    <w:rsid w:val="00F97219"/>
    <w:rsid w:val="00F978D7"/>
    <w:rsid w:val="00FE0C18"/>
    <w:rsid w:val="00FF2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9E0E2"/>
  <w15:docId w15:val="{E3334601-00FB-4FAF-B1C3-10CC2D6A1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24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D24F4F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WW8Num11z0">
    <w:name w:val="WW8Num11z0"/>
    <w:rsid w:val="00F978D7"/>
    <w:rPr>
      <w:rFonts w:ascii="Symbol" w:hAnsi="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52ABF-A8B2-4EAB-8161-DFBE91AB1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2198</Words>
  <Characters>13188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Wolff &amp; Müller Holding GmbH &amp; Co. KG</Company>
  <LinksUpToDate>false</LinksUpToDate>
  <CharactersWithSpaces>15356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Paszkowiak</dc:creator>
  <cp:lastModifiedBy>Patryk Piskorz</cp:lastModifiedBy>
  <cp:revision>2</cp:revision>
  <dcterms:created xsi:type="dcterms:W3CDTF">2024-09-26T19:33:00Z</dcterms:created>
  <dcterms:modified xsi:type="dcterms:W3CDTF">2024-09-26T19:33:00Z</dcterms:modified>
</cp:coreProperties>
</file>